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CA9" w:rsidRPr="00DD3052" w:rsidRDefault="00AA12F9" w:rsidP="00226CA9">
      <w:pPr>
        <w:spacing w:after="0"/>
        <w:jc w:val="right"/>
        <w:rPr>
          <w:rFonts w:ascii="Times New Roman" w:hAnsi="Times New Roman" w:cs="Times New Roman"/>
          <w:sz w:val="32"/>
          <w:szCs w:val="24"/>
        </w:rPr>
      </w:pPr>
      <w:r w:rsidRPr="00DD3052">
        <w:rPr>
          <w:rFonts w:ascii="Times New Roman" w:hAnsi="Times New Roman" w:cs="Times New Roman"/>
          <w:sz w:val="32"/>
          <w:szCs w:val="24"/>
        </w:rPr>
        <w:t xml:space="preserve">Приложение </w:t>
      </w:r>
      <w:r w:rsidR="006F6CB3" w:rsidRPr="00DD3052">
        <w:rPr>
          <w:rFonts w:ascii="Times New Roman" w:hAnsi="Times New Roman" w:cs="Times New Roman"/>
          <w:sz w:val="32"/>
          <w:szCs w:val="24"/>
        </w:rPr>
        <w:t>2</w:t>
      </w:r>
    </w:p>
    <w:p w:rsidR="00226CA9" w:rsidRPr="00DD3052" w:rsidRDefault="00226CA9" w:rsidP="00226CA9">
      <w:pPr>
        <w:spacing w:after="0"/>
        <w:jc w:val="right"/>
        <w:rPr>
          <w:rFonts w:ascii="Times New Roman" w:hAnsi="Times New Roman" w:cs="Times New Roman"/>
          <w:sz w:val="32"/>
          <w:szCs w:val="24"/>
        </w:rPr>
      </w:pPr>
      <w:r w:rsidRPr="00DD3052">
        <w:rPr>
          <w:rFonts w:ascii="Times New Roman" w:hAnsi="Times New Roman" w:cs="Times New Roman"/>
          <w:sz w:val="32"/>
          <w:szCs w:val="24"/>
        </w:rPr>
        <w:t xml:space="preserve">к </w:t>
      </w:r>
      <w:r w:rsidR="00AA12F9" w:rsidRPr="00DD3052">
        <w:rPr>
          <w:rFonts w:ascii="Times New Roman" w:hAnsi="Times New Roman" w:cs="Times New Roman"/>
          <w:sz w:val="32"/>
          <w:szCs w:val="24"/>
        </w:rPr>
        <w:t xml:space="preserve">решению Джанкойского городского совета </w:t>
      </w:r>
    </w:p>
    <w:p w:rsidR="00226CA9" w:rsidRPr="00DD3052" w:rsidRDefault="00AA12F9" w:rsidP="00226CA9">
      <w:pPr>
        <w:spacing w:after="0" w:line="480" w:lineRule="auto"/>
        <w:jc w:val="right"/>
        <w:rPr>
          <w:rFonts w:ascii="Times New Roman" w:hAnsi="Times New Roman" w:cs="Times New Roman"/>
          <w:sz w:val="32"/>
          <w:szCs w:val="24"/>
        </w:rPr>
      </w:pPr>
      <w:r w:rsidRPr="00DD3052">
        <w:rPr>
          <w:rFonts w:ascii="Times New Roman" w:hAnsi="Times New Roman" w:cs="Times New Roman"/>
          <w:sz w:val="32"/>
          <w:szCs w:val="24"/>
        </w:rPr>
        <w:t>от «24</w:t>
      </w:r>
      <w:r w:rsidR="00466E84" w:rsidRPr="00DD3052">
        <w:rPr>
          <w:rFonts w:ascii="Times New Roman" w:hAnsi="Times New Roman" w:cs="Times New Roman"/>
          <w:sz w:val="32"/>
          <w:szCs w:val="24"/>
        </w:rPr>
        <w:t xml:space="preserve">» </w:t>
      </w:r>
      <w:r w:rsidR="00140988">
        <w:rPr>
          <w:rFonts w:ascii="Times New Roman" w:hAnsi="Times New Roman" w:cs="Times New Roman"/>
          <w:sz w:val="32"/>
          <w:szCs w:val="24"/>
        </w:rPr>
        <w:t>ноября  2023 № 622</w:t>
      </w:r>
      <w:bookmarkStart w:id="0" w:name="_GoBack"/>
      <w:bookmarkEnd w:id="0"/>
    </w:p>
    <w:p w:rsidR="001050FD" w:rsidRPr="00DD3052" w:rsidRDefault="00226CA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Calibri" w:hAnsi="Times New Roman" w:cs="Times New Roman"/>
          <w:sz w:val="32"/>
          <w:szCs w:val="24"/>
          <w:lang w:eastAsia="zh-CN"/>
        </w:rPr>
        <w:t xml:space="preserve">ПЕРЕЧЕНЬ </w:t>
      </w:r>
    </w:p>
    <w:p w:rsidR="001050FD" w:rsidRPr="00DD3052" w:rsidRDefault="001050FD" w:rsidP="001050FD">
      <w:pPr>
        <w:suppressAutoHyphens/>
        <w:spacing w:after="0" w:line="240" w:lineRule="auto"/>
        <w:jc w:val="center"/>
        <w:rPr>
          <w:rFonts w:ascii="Times New Roman" w:hAnsi="Times New Roman" w:cs="Times New Roman"/>
          <w:sz w:val="36"/>
          <w:szCs w:val="28"/>
        </w:rPr>
      </w:pPr>
      <w:r w:rsidRPr="00DD3052">
        <w:rPr>
          <w:rFonts w:ascii="Times New Roman" w:hAnsi="Times New Roman" w:cs="Times New Roman"/>
          <w:sz w:val="36"/>
          <w:szCs w:val="28"/>
        </w:rPr>
        <w:t xml:space="preserve">жилых помещений </w:t>
      </w:r>
      <w:r w:rsidR="00151592" w:rsidRPr="00DD3052">
        <w:rPr>
          <w:rFonts w:ascii="Times New Roman" w:hAnsi="Times New Roman" w:cs="Times New Roman"/>
          <w:sz w:val="36"/>
          <w:szCs w:val="28"/>
        </w:rPr>
        <w:t xml:space="preserve">и зданий нежилого фонда </w:t>
      </w:r>
    </w:p>
    <w:p w:rsidR="006F6CB3" w:rsidRPr="00DD3052" w:rsidRDefault="001050FD" w:rsidP="00226CA9">
      <w:pPr>
        <w:suppressAutoHyphens/>
        <w:spacing w:after="0" w:line="240" w:lineRule="auto"/>
        <w:jc w:val="center"/>
        <w:rPr>
          <w:rFonts w:ascii="Times New Roman" w:hAnsi="Times New Roman" w:cs="Times New Roman"/>
          <w:sz w:val="36"/>
          <w:szCs w:val="28"/>
        </w:rPr>
      </w:pPr>
      <w:r w:rsidRPr="00DD3052">
        <w:rPr>
          <w:rFonts w:ascii="Times New Roman" w:hAnsi="Times New Roman" w:cs="Times New Roman"/>
          <w:sz w:val="36"/>
          <w:szCs w:val="28"/>
        </w:rPr>
        <w:t xml:space="preserve">для </w:t>
      </w:r>
      <w:r w:rsidR="006F6CB3" w:rsidRPr="00DD3052">
        <w:rPr>
          <w:rFonts w:ascii="Times New Roman" w:hAnsi="Times New Roman" w:cs="Times New Roman"/>
          <w:sz w:val="36"/>
          <w:szCs w:val="28"/>
        </w:rPr>
        <w:t>закрепления на праве</w:t>
      </w:r>
      <w:r w:rsidRPr="00DD3052">
        <w:rPr>
          <w:rFonts w:ascii="Times New Roman" w:hAnsi="Times New Roman" w:cs="Times New Roman"/>
          <w:sz w:val="36"/>
          <w:szCs w:val="28"/>
        </w:rPr>
        <w:t xml:space="preserve"> </w:t>
      </w:r>
      <w:r w:rsidR="006F6CB3" w:rsidRPr="00DD3052">
        <w:rPr>
          <w:rFonts w:ascii="Times New Roman" w:hAnsi="Times New Roman" w:cs="Times New Roman"/>
          <w:sz w:val="36"/>
          <w:szCs w:val="28"/>
        </w:rPr>
        <w:t xml:space="preserve">оперативного управления </w:t>
      </w:r>
    </w:p>
    <w:p w:rsidR="006F6CB3" w:rsidRPr="00DD3052" w:rsidRDefault="006F6CB3" w:rsidP="00226CA9">
      <w:pPr>
        <w:suppressAutoHyphens/>
        <w:spacing w:after="0" w:line="240" w:lineRule="auto"/>
        <w:jc w:val="center"/>
        <w:rPr>
          <w:rFonts w:ascii="Times New Roman" w:hAnsi="Times New Roman" w:cs="Times New Roman"/>
          <w:sz w:val="36"/>
          <w:szCs w:val="28"/>
        </w:rPr>
      </w:pPr>
      <w:r w:rsidRPr="00DD3052">
        <w:rPr>
          <w:rFonts w:ascii="Times New Roman" w:hAnsi="Times New Roman" w:cs="Times New Roman"/>
          <w:sz w:val="36"/>
          <w:szCs w:val="28"/>
        </w:rPr>
        <w:t>за  муниципальным бюджетным учреждением «Централизованное обслуживание учреждений города Джанкой»</w:t>
      </w:r>
      <w:r w:rsidR="001050FD" w:rsidRPr="00DD3052">
        <w:rPr>
          <w:rFonts w:ascii="Times New Roman" w:hAnsi="Times New Roman" w:cs="Times New Roman"/>
          <w:sz w:val="36"/>
          <w:szCs w:val="28"/>
        </w:rPr>
        <w:t xml:space="preserve"> </w:t>
      </w:r>
    </w:p>
    <w:p w:rsidR="001050FD" w:rsidRPr="00DD3052" w:rsidRDefault="001050FD"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hAnsi="Times New Roman" w:cs="Times New Roman"/>
          <w:sz w:val="36"/>
          <w:szCs w:val="28"/>
        </w:rPr>
        <w:t xml:space="preserve"> </w:t>
      </w:r>
    </w:p>
    <w:p w:rsidR="00226CA9" w:rsidRPr="00DD3052" w:rsidRDefault="00226CA9" w:rsidP="00226CA9">
      <w:pPr>
        <w:suppressAutoHyphens/>
        <w:spacing w:after="0" w:line="240" w:lineRule="auto"/>
        <w:jc w:val="both"/>
        <w:rPr>
          <w:rFonts w:ascii="Times New Roman" w:eastAsia="Calibri" w:hAnsi="Times New Roman" w:cs="Times New Roman"/>
          <w:b/>
          <w:sz w:val="32"/>
          <w:szCs w:val="24"/>
          <w:lang w:eastAsia="zh-C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96"/>
        <w:gridCol w:w="1701"/>
        <w:gridCol w:w="1559"/>
      </w:tblGrid>
      <w:tr w:rsidR="00557959" w:rsidRPr="00DD3052" w:rsidTr="00DD3052">
        <w:trPr>
          <w:trHeight w:val="1680"/>
        </w:trPr>
        <w:tc>
          <w:tcPr>
            <w:tcW w:w="567"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b/>
                <w:bCs/>
                <w:sz w:val="24"/>
                <w:szCs w:val="20"/>
                <w:lang w:eastAsia="ru-RU"/>
              </w:rPr>
              <w:t xml:space="preserve">№ </w:t>
            </w:r>
            <w:proofErr w:type="gramStart"/>
            <w:r w:rsidRPr="00DD3052">
              <w:rPr>
                <w:rFonts w:ascii="Times New Roman" w:eastAsia="Times New Roman" w:hAnsi="Times New Roman" w:cs="Times New Roman"/>
                <w:b/>
                <w:bCs/>
                <w:sz w:val="24"/>
                <w:szCs w:val="20"/>
                <w:lang w:eastAsia="ru-RU"/>
              </w:rPr>
              <w:t>п</w:t>
            </w:r>
            <w:proofErr w:type="gramEnd"/>
            <w:r w:rsidRPr="00DD3052">
              <w:rPr>
                <w:rFonts w:ascii="Times New Roman" w:eastAsia="Times New Roman" w:hAnsi="Times New Roman" w:cs="Times New Roman"/>
                <w:b/>
                <w:bCs/>
                <w:sz w:val="24"/>
                <w:szCs w:val="20"/>
                <w:lang w:eastAsia="ru-RU"/>
              </w:rPr>
              <w:t>/п</w:t>
            </w:r>
          </w:p>
        </w:tc>
        <w:tc>
          <w:tcPr>
            <w:tcW w:w="6096"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b/>
                <w:bCs/>
                <w:sz w:val="24"/>
                <w:szCs w:val="20"/>
                <w:lang w:eastAsia="ru-RU"/>
              </w:rPr>
              <w:t>Наименование, назначение, краткая характеристика, адрес (местоположение), литер, площадь, этажность, (для помещени</w:t>
            </w:r>
            <w:proofErr w:type="gramStart"/>
            <w:r w:rsidRPr="00DD3052">
              <w:rPr>
                <w:rFonts w:ascii="Times New Roman" w:eastAsia="Times New Roman" w:hAnsi="Times New Roman" w:cs="Times New Roman"/>
                <w:b/>
                <w:bCs/>
                <w:sz w:val="24"/>
                <w:szCs w:val="20"/>
                <w:lang w:eastAsia="ru-RU"/>
              </w:rPr>
              <w:t>й-</w:t>
            </w:r>
            <w:proofErr w:type="gramEnd"/>
            <w:r w:rsidRPr="00DD3052">
              <w:rPr>
                <w:rFonts w:ascii="Times New Roman" w:eastAsia="Times New Roman" w:hAnsi="Times New Roman" w:cs="Times New Roman"/>
                <w:b/>
                <w:bCs/>
                <w:sz w:val="24"/>
                <w:szCs w:val="20"/>
                <w:lang w:eastAsia="ru-RU"/>
              </w:rPr>
              <w:t xml:space="preserve"> этаж, номер на этаже, площадь) с указанием наличия обременения (аренда, залог и т.д.)</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b/>
                <w:bCs/>
                <w:sz w:val="24"/>
                <w:szCs w:val="20"/>
                <w:lang w:eastAsia="ru-RU"/>
              </w:rPr>
              <w:t>Инвентарный номер основных средств по данным бухгалтерского учета</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b/>
                <w:bCs/>
                <w:sz w:val="24"/>
                <w:szCs w:val="20"/>
                <w:lang w:eastAsia="ru-RU"/>
              </w:rPr>
              <w:t xml:space="preserve">Стоимость по промежуточному балансу на 30.06.2023 г., </w:t>
            </w:r>
            <w:r w:rsidRPr="00DD3052">
              <w:rPr>
                <w:rFonts w:ascii="Times New Roman" w:eastAsia="Times New Roman" w:hAnsi="Times New Roman" w:cs="Times New Roman"/>
                <w:b/>
                <w:bCs/>
                <w:sz w:val="24"/>
                <w:szCs w:val="20"/>
                <w:lang w:eastAsia="ru-RU"/>
              </w:rPr>
              <w:br/>
              <w:t>тыс. руб.</w:t>
            </w:r>
          </w:p>
        </w:tc>
      </w:tr>
      <w:tr w:rsidR="00557959" w:rsidRPr="00DD3052" w:rsidTr="00DD3052">
        <w:trPr>
          <w:trHeight w:val="255"/>
        </w:trPr>
        <w:tc>
          <w:tcPr>
            <w:tcW w:w="567"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1</w:t>
            </w:r>
          </w:p>
        </w:tc>
        <w:tc>
          <w:tcPr>
            <w:tcW w:w="6096"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5</w:t>
            </w:r>
          </w:p>
        </w:tc>
      </w:tr>
      <w:tr w:rsidR="00557959" w:rsidRPr="00DD3052" w:rsidTr="00DD3052">
        <w:trPr>
          <w:trHeight w:val="300"/>
        </w:trPr>
        <w:tc>
          <w:tcPr>
            <w:tcW w:w="567" w:type="dxa"/>
            <w:shd w:val="clear" w:color="auto" w:fill="FFFFFF"/>
            <w:vAlign w:val="center"/>
          </w:tcPr>
          <w:p w:rsidR="00557959" w:rsidRPr="00DD3052" w:rsidRDefault="00557959" w:rsidP="00226CA9">
            <w:pPr>
              <w:suppressAutoHyphens/>
              <w:snapToGrid w:val="0"/>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napToGrid w:val="0"/>
              <w:spacing w:after="0" w:line="240" w:lineRule="auto"/>
              <w:jc w:val="both"/>
              <w:rPr>
                <w:rFonts w:ascii="Times New Roman" w:eastAsia="Times New Roman" w:hAnsi="Times New Roman" w:cs="Times New Roman"/>
                <w:color w:val="000000"/>
                <w:sz w:val="24"/>
                <w:szCs w:val="20"/>
                <w:lang w:eastAsia="ru-RU"/>
              </w:rPr>
            </w:pPr>
          </w:p>
        </w:tc>
        <w:tc>
          <w:tcPr>
            <w:tcW w:w="1701" w:type="dxa"/>
            <w:shd w:val="clear" w:color="auto" w:fill="FFFFFF"/>
            <w:vAlign w:val="center"/>
          </w:tcPr>
          <w:p w:rsidR="00557959" w:rsidRPr="00DD3052" w:rsidRDefault="00557959" w:rsidP="00226CA9">
            <w:pPr>
              <w:suppressAutoHyphens/>
              <w:snapToGrid w:val="0"/>
              <w:spacing w:after="0" w:line="240" w:lineRule="auto"/>
              <w:jc w:val="center"/>
              <w:rPr>
                <w:rFonts w:ascii="Times New Roman" w:eastAsia="Times New Roman" w:hAnsi="Times New Roman" w:cs="Times New Roman"/>
                <w:color w:val="000000"/>
                <w:sz w:val="24"/>
                <w:szCs w:val="20"/>
                <w:lang w:eastAsia="ru-RU"/>
              </w:rPr>
            </w:pPr>
          </w:p>
        </w:tc>
        <w:tc>
          <w:tcPr>
            <w:tcW w:w="1559" w:type="dxa"/>
            <w:shd w:val="clear" w:color="auto" w:fill="FFFFFF"/>
            <w:vAlign w:val="center"/>
          </w:tcPr>
          <w:p w:rsidR="00557959" w:rsidRPr="00DD3052" w:rsidRDefault="00557959" w:rsidP="00226CA9">
            <w:pPr>
              <w:suppressAutoHyphens/>
              <w:snapToGrid w:val="0"/>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tabs>
                <w:tab w:val="left" w:pos="34"/>
              </w:tabs>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Беляева, д. 10,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fs-024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Ватутина, д. 1а,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8, кв. 53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fs-037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10,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10, кв. 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fs-026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10, кв. 35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10а, кв. 38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11</w:t>
            </w:r>
            <w:r w:rsidRPr="00DD3052">
              <w:rPr>
                <w:rFonts w:ascii="Times New Roman" w:eastAsia="Times New Roman" w:hAnsi="Times New Roman" w:cs="Times New Roman"/>
                <w:color w:val="000000"/>
                <w:sz w:val="24"/>
                <w:szCs w:val="20"/>
                <w:lang w:eastAsia="ru-RU"/>
              </w:rPr>
              <w:t xml:space="preserve">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10а, кв. 39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12</w:t>
            </w:r>
            <w:r w:rsidRPr="00DD3052">
              <w:rPr>
                <w:rFonts w:ascii="Times New Roman" w:eastAsia="Times New Roman" w:hAnsi="Times New Roman" w:cs="Times New Roman"/>
                <w:color w:val="000000"/>
                <w:sz w:val="24"/>
                <w:szCs w:val="20"/>
                <w:lang w:eastAsia="ru-RU"/>
              </w:rPr>
              <w:t xml:space="preserve">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18,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fs-028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20, кв. 51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fs-029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20, кв. 63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fs-030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 кв.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fs-000875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 кв. 58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 кв. 79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 кв. 97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24а, кв. 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24а, кв. 58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24а, кв. 61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24а, кв. 64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121,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121,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121, кв. 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121, кв. 68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121, кв. 69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Гастелло, д. 26,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fs-038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Джанкойская, д. 1, кв. 42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Джанкойская, д. 3,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Дзержинского, д. 22,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fs-039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Дзержинского, д. 22,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Ефремова, д. 1,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4</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 кв. 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 кв. 35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6,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6, кв. 32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6, кв. 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6, кв. 76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8,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8, кв. 37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Интернациональная, д. 10,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fs-041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10, кв. 38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18, кв. 3а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24,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fs-046</w:t>
            </w:r>
            <w:r w:rsidRPr="00DD3052">
              <w:rPr>
                <w:rFonts w:ascii="Times New Roman" w:eastAsia="Times New Roman" w:hAnsi="Times New Roman" w:cs="Times New Roman"/>
                <w:sz w:val="24"/>
                <w:szCs w:val="20"/>
                <w:lang w:eastAsia="ru-RU"/>
              </w:rPr>
              <w:t> </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48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60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78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86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48, кв. 92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fs-000899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84,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139,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139,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147,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108</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Интернациональная, д. 147, кв. 57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Карла Маркса, д. 4,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Калинина, д. 1, кв. 36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Калинина, д. 1, кв. 43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Кирова, д. 73,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Кирова, д. 73, кв. 37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24</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Кирова, д. 78, кв. 34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Кирова, д. 78, кв. 35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Крымских Партизан, д.29,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Крымских Партизан, д.35, кв.10ч.1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Крымских Партизан, д.35, кв.10ч.2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Крайняя, д. 18,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Крайняя, д. 22,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Крайняя, д. 22,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143а,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143а,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143а,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151,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151, кв. 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Крупской, д. 168,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fs-000929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fs-000938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9, кв. 29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16,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Крымская, д. 22,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fs-069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45, кв. 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55, кв. 29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55, кв. 33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55, кв. 62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60,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63,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63,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63,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66,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fs-079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67,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101,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Крымская, д. 101,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Куйбышева, д. 127,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Куйбышева, д. 127,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Куйбышева, д. 134,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Куйбышева, д. 134,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fs-089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Куйбышева, д. 136,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 кв. 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 кв. 30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 кв. 35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 кв. 43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19, кв. 28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19, кв. 67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19, кв. 70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21,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21, кв. 43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fs-000949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34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46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23, кв. 88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28,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28,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38, кв. 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40,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42,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48,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fs-099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54,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75,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75,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75, кв. 52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fs-109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Ленина, д. 75, кв. 61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Ленинградский, д. 18,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fs-001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Лесная, д. 1,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Лесная, д. 3,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Лесная, д. 3,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6,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6,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6, кв. 8а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6,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Московская, д. 6, кв. 10а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fs-172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12, кв. 8а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14,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24,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24,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24,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36,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40,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42,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52,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70,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74,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78,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fs-179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84,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90,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94,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100,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106,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106,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108,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108,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110,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114,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114, кв. 56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118,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118,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118, кв. 37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126,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128, кв. 63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fs-129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132, кв. 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134,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134, кв. 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136, кв. 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136, кв. 41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136, кв. 48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138, кв. 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106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fs-139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114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201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205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208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210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214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308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313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fs-148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Московская, д. 182, кв. 403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fs-152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413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506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182, кв. 514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318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40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628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422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52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537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76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340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79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99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Московская, д. 186, кв. 101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444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Нахимова, д. 5,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9,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9,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21,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29, кв. 44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29, кв. 47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fs-189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42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62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67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35, кв. 90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60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65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72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91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fs-000979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96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Нестерова, д. 37, кв. 98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Оборонная, д. 1а, кв. 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Оборонная, д. 1а, кв. 34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Оборонная, д. 19,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37,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40,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fs-199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40,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40,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40,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Октябрьская, д. 40,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42,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42,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42,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46,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fs-209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46,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48,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48, кв. 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Первомайская, д. 48а,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fs-213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50,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53а,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53а,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53а, кв. 58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56,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Первомайская, д. 68, кв. 47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142,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146,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fs-218</w:t>
            </w:r>
            <w:r w:rsidRPr="00DD3052">
              <w:rPr>
                <w:rFonts w:ascii="Times New Roman" w:eastAsia="Times New Roman" w:hAnsi="Times New Roman" w:cs="Times New Roman"/>
                <w:sz w:val="24"/>
                <w:szCs w:val="20"/>
                <w:lang w:eastAsia="ru-RU"/>
              </w:rPr>
              <w:t> </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156,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156, кв.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160,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162,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164,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fs-000997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Проезжая, д. 164, кв. 141,142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36, кв. 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36, кв.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36, кв. 38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fs-221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36, кв. 40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fs-222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36, кв. 57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fs-223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Р. Люксембург, д. 28,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Р. Люксембург, д. 28,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Р. Люксембург, д. 28,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Р. Люксембург, д. 97,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Свердлова, д. 28, кв. 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Свердлова, д. 28,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Свердлова, д. 28,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Свердлова, д. 32,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Свердлова, д. 32, кв. 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fs-001009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35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36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68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77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78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97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102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 кв. 115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 ком.3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fs-240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 ком.5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fs-241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 ком.6,7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 ком.11,15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fs-238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4 ком.5,6</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5 ком.7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6 ком.10,11</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7 ком.13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7 ком.14,15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9, кв. 7ком.16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fs-25</w:t>
            </w:r>
            <w:r w:rsidRPr="00DD3052">
              <w:rPr>
                <w:rFonts w:ascii="Times New Roman" w:eastAsia="Times New Roman" w:hAnsi="Times New Roman" w:cs="Times New Roman"/>
                <w:color w:val="000000"/>
                <w:sz w:val="24"/>
                <w:szCs w:val="20"/>
                <w:lang w:val="en-US" w:eastAsia="ru-RU"/>
              </w:rPr>
              <w:t>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7 ком.6,7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8 ком.12,15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8 ком.13,14</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Советская, д. 9, кв. 8 ком.6</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lastRenderedPageBreak/>
              <w:t>fs-2</w:t>
            </w:r>
            <w:r w:rsidRPr="00DD3052">
              <w:rPr>
                <w:rFonts w:ascii="Times New Roman" w:eastAsia="Times New Roman" w:hAnsi="Times New Roman" w:cs="Times New Roman"/>
                <w:color w:val="000000"/>
                <w:sz w:val="24"/>
                <w:szCs w:val="20"/>
                <w:lang w:val="en-US" w:eastAsia="ru-RU"/>
              </w:rPr>
              <w:t>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8 ком.7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9 ком.12</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9 ком.13,14</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9 ком.3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9 ком.5,6</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9 ком.7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10 ком.3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10 ком.5,6</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10 ком.12,13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9, кв. 10 ком14,15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11 ком.12,15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11 ком.3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11 ком.7</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12 ком.12</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49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12 ком.13,14</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50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12 ком.15</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Индекс 296100, Республика Крым, г. Джанкой, ул. Советская, д. 9, кв. 12 ком.3</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52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9а,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9а,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17, кв. 50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37</w:t>
            </w:r>
            <w:r w:rsidRPr="00DD3052">
              <w:rPr>
                <w:rFonts w:ascii="Times New Roman" w:eastAsia="Times New Roman" w:hAnsi="Times New Roman" w:cs="Times New Roman"/>
                <w:sz w:val="24"/>
                <w:szCs w:val="20"/>
                <w:lang w:eastAsia="ru-RU"/>
              </w:rPr>
              <w:t> </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19,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25,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293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25, кв. 111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fs-001029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27,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27,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27, кв. 52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27, кв. 66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27, кв. 70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33,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fs-001037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33, кв. 103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35, кв. 48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35, кв. 50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37,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37, кв.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53, кв. 30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53, кв. 65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61, кв.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fs-001049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61, кв.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63, кв. 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63, кв. 73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28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32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57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65, кв. 64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35,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35,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11, кв. 73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11, кв. 105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Толстого, д. 17, кв.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lastRenderedPageBreak/>
              <w:t>fs-001064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17, кв. 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22,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22, кв. 82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22, кв. 102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24,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24, кв. 52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24, кв. 86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44,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Толстого, д. 44, кв.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5,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79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Фабричный, д. 5, кв. 33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Фабричный, д. 5, кв. 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Чапичева, д. 5, кв. 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Чапичева, д. 5,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Чехова, д. 124,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Чехова, д. 124,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78,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78, кв. 3а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78,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78, кв. 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80,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82, кв. 1а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82,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82,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82,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Чкалова, д. 82, кв. 7а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Энергетиков, д. 1,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Энергетиков, д. 3,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Южная, д. 8, кв.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302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Южная, д. 111, кв. 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eastAsia="ru-RU"/>
              </w:rPr>
              <w:t>fs-2</w:t>
            </w:r>
            <w:r w:rsidRPr="00DD3052">
              <w:rPr>
                <w:rFonts w:ascii="Times New Roman" w:eastAsia="Times New Roman" w:hAnsi="Times New Roman" w:cs="Times New Roman"/>
                <w:color w:val="000000"/>
                <w:sz w:val="24"/>
                <w:szCs w:val="20"/>
                <w:lang w:val="en-US" w:eastAsia="ru-RU"/>
              </w:rPr>
              <w:t>99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Южная, д. 115,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300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Южная, д. 115,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301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fs-035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Восточная, д. 4 ком.13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224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10,11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fs-228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Промышленная, д. 4, кв. 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039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1а</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1б</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1В</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1г</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fs-001258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201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Советская, д. 15, ком. 202,204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lastRenderedPageBreak/>
              <w:t>fs-001260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203,205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206,208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209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fs-001264</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fs-001265</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fs-001266</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fs-001267</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fs-001268</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214,216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217,219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fs-001272</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fs-001273</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221,223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fs-001275</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fs-001276</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225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fs-001277</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301,303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fs-001279</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fs-001280</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fs-001282</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fs-001283</w:t>
            </w:r>
          </w:p>
        </w:tc>
        <w:tc>
          <w:tcPr>
            <w:tcW w:w="1559" w:type="dxa"/>
            <w:shd w:val="clear" w:color="auto" w:fill="FFFFFF"/>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11</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308,310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309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311,313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fs-001289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320,322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324,326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325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401,403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fs-001299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405,407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409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415,417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418,420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419,421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ул. </w:t>
            </w:r>
            <w:r w:rsidRPr="00DD3052">
              <w:rPr>
                <w:rFonts w:ascii="Times New Roman" w:eastAsia="Times New Roman" w:hAnsi="Times New Roman" w:cs="Times New Roman"/>
                <w:sz w:val="24"/>
                <w:szCs w:val="20"/>
                <w:lang w:eastAsia="ru-RU"/>
              </w:rPr>
              <w:lastRenderedPageBreak/>
              <w:t>Советская, д. 15, ком. 422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lastRenderedPageBreak/>
              <w:t>fs-001326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fs-001329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426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501,503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506,508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507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fs-001339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519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521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fs-001349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Советская, д. 15, ком. 526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15,17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21,23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fs-009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40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eastAsia="ru-RU"/>
              </w:rPr>
              <w:t>fs</w:t>
            </w:r>
            <w:proofErr w:type="spellEnd"/>
            <w:r w:rsidRPr="00DD3052">
              <w:rPr>
                <w:rFonts w:ascii="Times New Roman" w:eastAsia="Times New Roman" w:hAnsi="Times New Roman" w:cs="Times New Roman"/>
                <w:color w:val="000000"/>
                <w:sz w:val="24"/>
                <w:szCs w:val="20"/>
                <w:lang w:eastAsia="ru-RU"/>
              </w:rPr>
              <w:t>-</w:t>
            </w:r>
            <w:r w:rsidRPr="00DD3052">
              <w:rPr>
                <w:rFonts w:ascii="Times New Roman" w:eastAsia="Times New Roman" w:hAnsi="Times New Roman" w:cs="Times New Roman"/>
                <w:color w:val="000000"/>
                <w:sz w:val="24"/>
                <w:szCs w:val="20"/>
                <w:lang w:val="en-US" w:eastAsia="ru-RU"/>
              </w:rPr>
              <w:t>010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52,54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fs-011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60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62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fs-013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64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fs-0115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76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 fs-016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77,79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78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81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82,84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83,85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fs-021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86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fs-022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7, ком. 87,105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val="en-US" w:eastAsia="ru-RU"/>
              </w:rPr>
              <w:t>fs-023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12,13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18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fs-001359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19,20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Индекс 296100, Республика Крым, г. Джанкой, пер. </w:t>
            </w:r>
            <w:r w:rsidRPr="00DD3052">
              <w:rPr>
                <w:rFonts w:ascii="Times New Roman" w:eastAsia="Times New Roman" w:hAnsi="Times New Roman" w:cs="Times New Roman"/>
                <w:sz w:val="24"/>
                <w:szCs w:val="20"/>
                <w:lang w:eastAsia="ru-RU"/>
              </w:rPr>
              <w:lastRenderedPageBreak/>
              <w:t>Спортивный, д. 9, кв. 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lastRenderedPageBreak/>
              <w:t>fs-001361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36,37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41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44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47,48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56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58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пер. Спортивный, д. 9, кв. 64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90,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90, кв. 2,6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90, кв. 3,7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Титова, д. 90,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4,5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8,9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14,15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fs-001379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23,25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27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30,31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39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40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50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fs-001387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57,58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59,60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61,62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63,64,66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65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67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68,69,70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78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84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fs-001398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86,87,88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97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98,99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104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Индекс 296100, Республика Крым, г. Джанкой, ул. Ударная, д. 3, кв. 108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7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Гастелло, д.75, кв.3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1 676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Крайняя, д.18, кв.3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1 531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Крупская, д.143а, кв.13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1 604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Промышленная, д.10, кв.4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1 672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Промышленная, д.36, кв.8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1 759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Советская, д.11, кв.20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fs-001182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1 686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Советская, д.11, кв.22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fs-001183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1 686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Советская, д.11, кв.23/1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fs-001184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1 686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Восточная, д. 24а, кв.72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1 496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55795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ул. Куйбышева д. 134, кв.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fs-000858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1 104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55795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ул. Куйбышева д. 134, кв.8</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1 612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55795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ул. Куйбышева, д. 136, кв.4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1 600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55795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ул. Проезжая, № 73-Б, кв.50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fs-001434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3 343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55795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Советская д. 11, кв.3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fs-001425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2 235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пер. Спортивный д. 5, кв.7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1 313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Проезжая д. 164, кв.1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1 308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Благоустроенное жилое помещение квартира г. </w:t>
            </w:r>
            <w:r w:rsidRPr="00DD3052">
              <w:rPr>
                <w:rFonts w:ascii="Times New Roman" w:eastAsia="Times New Roman" w:hAnsi="Times New Roman" w:cs="Times New Roman"/>
                <w:sz w:val="24"/>
                <w:szCs w:val="20"/>
                <w:lang w:eastAsia="ru-RU"/>
              </w:rPr>
              <w:lastRenderedPageBreak/>
              <w:t>Джанкой, ул. Промышленная д. 6, кв.5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lastRenderedPageBreak/>
              <w:t>fs-001426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2 023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Промышленная д. 36, кв.12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1 785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Энергетиков д. 5,кв.5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fs-0008861</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1 308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Южная д. 109, кв.5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1 308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Южная д. 8, кв.6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fs-000860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1 104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Южная д. 115, кв.1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fs-001424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1 811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Жилая квартира г. Джанкой, ул. Ленина д.19, кв.29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fs-000852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1 216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Жилая квартира г. Джанкой, ул. Проезжая, д.№ 146, кв.11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fs-000800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1 275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Жилая квартира г. Джанкой, ул. Советская д.59, кв.14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fs-000850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1 208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Жилое помещение г. Джанкой пер. Школьный, д. 26, кв.5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fs-001309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Жилое помещение г. Джанкой ул. Крымская, д. 9,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369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Промышленная</w:t>
            </w:r>
            <w:proofErr w:type="gramEnd"/>
            <w:r w:rsidRPr="00DD3052">
              <w:rPr>
                <w:rFonts w:ascii="Times New Roman" w:eastAsia="Times New Roman" w:hAnsi="Times New Roman" w:cs="Times New Roman"/>
                <w:sz w:val="24"/>
                <w:szCs w:val="20"/>
                <w:lang w:eastAsia="ru-RU"/>
              </w:rPr>
              <w:t>, д. 4, пом. 16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Промышленная</w:t>
            </w:r>
            <w:proofErr w:type="gramEnd"/>
            <w:r w:rsidRPr="00DD3052">
              <w:rPr>
                <w:rFonts w:ascii="Times New Roman" w:eastAsia="Times New Roman" w:hAnsi="Times New Roman" w:cs="Times New Roman"/>
                <w:sz w:val="24"/>
                <w:szCs w:val="20"/>
                <w:lang w:eastAsia="ru-RU"/>
              </w:rPr>
              <w:t>, д. 4, пом. 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fs-001314</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Промышленная</w:t>
            </w:r>
            <w:proofErr w:type="gramEnd"/>
            <w:r w:rsidRPr="00DD3052">
              <w:rPr>
                <w:rFonts w:ascii="Times New Roman" w:eastAsia="Times New Roman" w:hAnsi="Times New Roman" w:cs="Times New Roman"/>
                <w:sz w:val="24"/>
                <w:szCs w:val="20"/>
                <w:lang w:eastAsia="ru-RU"/>
              </w:rPr>
              <w:t>, д. 4, пом. 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Промышленная</w:t>
            </w:r>
            <w:proofErr w:type="gramEnd"/>
            <w:r w:rsidRPr="00DD3052">
              <w:rPr>
                <w:rFonts w:ascii="Times New Roman" w:eastAsia="Times New Roman" w:hAnsi="Times New Roman" w:cs="Times New Roman"/>
                <w:sz w:val="24"/>
                <w:szCs w:val="20"/>
                <w:lang w:eastAsia="ru-RU"/>
              </w:rPr>
              <w:t>, д. 4, пом. 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Промышленная</w:t>
            </w:r>
            <w:proofErr w:type="gramEnd"/>
            <w:r w:rsidRPr="00DD3052">
              <w:rPr>
                <w:rFonts w:ascii="Times New Roman" w:eastAsia="Times New Roman" w:hAnsi="Times New Roman" w:cs="Times New Roman"/>
                <w:sz w:val="24"/>
                <w:szCs w:val="20"/>
                <w:lang w:eastAsia="ru-RU"/>
              </w:rPr>
              <w:t>, д. 4, пом. 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Советская</w:t>
            </w:r>
            <w:proofErr w:type="gramEnd"/>
            <w:r w:rsidRPr="00DD3052">
              <w:rPr>
                <w:rFonts w:ascii="Times New Roman" w:eastAsia="Times New Roman" w:hAnsi="Times New Roman" w:cs="Times New Roman"/>
                <w:sz w:val="24"/>
                <w:szCs w:val="20"/>
                <w:lang w:eastAsia="ru-RU"/>
              </w:rPr>
              <w:t xml:space="preserve"> д.9, кв.13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fs-001410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Жилое помещение  г. Джанкой, пер. Спортивный д. 9, кв.61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fs-001427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423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Южная</w:t>
            </w:r>
            <w:proofErr w:type="gramEnd"/>
            <w:r w:rsidRPr="00DD3052">
              <w:rPr>
                <w:rFonts w:ascii="Times New Roman" w:eastAsia="Times New Roman" w:hAnsi="Times New Roman" w:cs="Times New Roman"/>
                <w:sz w:val="24"/>
                <w:szCs w:val="20"/>
                <w:lang w:eastAsia="ru-RU"/>
              </w:rPr>
              <w:t>, д. 111, кв. 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fs-001313</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1 108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Жилое помещение г. Джанкой пер. Виноградный, д. 4, кв. 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Восточная</w:t>
            </w:r>
            <w:proofErr w:type="gramEnd"/>
            <w:r w:rsidRPr="00DD3052">
              <w:rPr>
                <w:rFonts w:ascii="Times New Roman" w:eastAsia="Times New Roman" w:hAnsi="Times New Roman" w:cs="Times New Roman"/>
                <w:sz w:val="24"/>
                <w:szCs w:val="20"/>
                <w:lang w:eastAsia="ru-RU"/>
              </w:rPr>
              <w:t>, д. 8, кв.49</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fs-001407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Жилой дом г. Джанкой, пер. Фабричный, д.10</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fs-001205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Жилой дом г. Джанкой, ул. Розы Люксембург, д.№ 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fs-001077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1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Многоквартирный дом литера А</w:t>
            </w:r>
            <w:proofErr w:type="gramStart"/>
            <w:r w:rsidRPr="00DD3052">
              <w:rPr>
                <w:rFonts w:ascii="Times New Roman" w:eastAsia="Times New Roman" w:hAnsi="Times New Roman" w:cs="Times New Roman"/>
                <w:sz w:val="24"/>
                <w:szCs w:val="20"/>
                <w:lang w:eastAsia="ru-RU"/>
              </w:rPr>
              <w:t>,а</w:t>
            </w:r>
            <w:proofErr w:type="gramEnd"/>
            <w:r w:rsidRPr="00DD3052">
              <w:rPr>
                <w:rFonts w:ascii="Times New Roman" w:eastAsia="Times New Roman" w:hAnsi="Times New Roman" w:cs="Times New Roman"/>
                <w:sz w:val="24"/>
                <w:szCs w:val="20"/>
                <w:lang w:eastAsia="ru-RU"/>
              </w:rPr>
              <w:t>,а1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fs-312</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032370">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w:t>
            </w:r>
            <w:proofErr w:type="gramStart"/>
            <w:r w:rsidRPr="00DD3052">
              <w:rPr>
                <w:rFonts w:ascii="Times New Roman" w:eastAsia="Times New Roman" w:hAnsi="Times New Roman" w:cs="Times New Roman"/>
                <w:sz w:val="24"/>
                <w:szCs w:val="20"/>
                <w:lang w:eastAsia="ru-RU"/>
              </w:rPr>
              <w:t>.С</w:t>
            </w:r>
            <w:proofErr w:type="gramEnd"/>
            <w:r w:rsidRPr="00DD3052">
              <w:rPr>
                <w:rFonts w:ascii="Times New Roman" w:eastAsia="Times New Roman" w:hAnsi="Times New Roman" w:cs="Times New Roman"/>
                <w:sz w:val="24"/>
                <w:szCs w:val="20"/>
                <w:lang w:eastAsia="ru-RU"/>
              </w:rPr>
              <w:t>оветская,11 кв.5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w:t>
            </w:r>
            <w:proofErr w:type="gramStart"/>
            <w:r w:rsidRPr="00DD3052">
              <w:rPr>
                <w:rFonts w:ascii="Times New Roman" w:eastAsia="Times New Roman" w:hAnsi="Times New Roman" w:cs="Times New Roman"/>
                <w:sz w:val="24"/>
                <w:szCs w:val="20"/>
                <w:lang w:eastAsia="ru-RU"/>
              </w:rPr>
              <w:t>.С</w:t>
            </w:r>
            <w:proofErr w:type="gramEnd"/>
            <w:r w:rsidRPr="00DD3052">
              <w:rPr>
                <w:rFonts w:ascii="Times New Roman" w:eastAsia="Times New Roman" w:hAnsi="Times New Roman" w:cs="Times New Roman"/>
                <w:sz w:val="24"/>
                <w:szCs w:val="20"/>
                <w:lang w:eastAsia="ru-RU"/>
              </w:rPr>
              <w:t>оветская,11 кв.6</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w:t>
            </w:r>
            <w:proofErr w:type="gramStart"/>
            <w:r w:rsidRPr="00DD3052">
              <w:rPr>
                <w:rFonts w:ascii="Times New Roman" w:eastAsia="Times New Roman" w:hAnsi="Times New Roman" w:cs="Times New Roman"/>
                <w:sz w:val="24"/>
                <w:szCs w:val="20"/>
                <w:lang w:eastAsia="ru-RU"/>
              </w:rPr>
              <w:t>.С</w:t>
            </w:r>
            <w:proofErr w:type="gramEnd"/>
            <w:r w:rsidRPr="00DD3052">
              <w:rPr>
                <w:rFonts w:ascii="Times New Roman" w:eastAsia="Times New Roman" w:hAnsi="Times New Roman" w:cs="Times New Roman"/>
                <w:sz w:val="24"/>
                <w:szCs w:val="20"/>
                <w:lang w:eastAsia="ru-RU"/>
              </w:rPr>
              <w:t>оветская,11 кв.15</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6C05EF">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Благоустроенное жилое помещение квартира г. Джанкой, ул. Советская д. 11, кв.1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AC37DA">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Ударная</w:t>
            </w:r>
            <w:proofErr w:type="gramEnd"/>
            <w:r w:rsidRPr="00DD3052">
              <w:rPr>
                <w:rFonts w:ascii="Times New Roman" w:eastAsia="Times New Roman" w:hAnsi="Times New Roman" w:cs="Times New Roman"/>
                <w:sz w:val="24"/>
                <w:szCs w:val="20"/>
                <w:lang w:eastAsia="ru-RU"/>
              </w:rPr>
              <w:t>, д.9, кв.53</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Жилое помещение г. Джанкой, ул. Толстого, д.22, кв.17</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 xml:space="preserve">Жилое помещение г. Джанкой, ул. Толстого, д.64А, </w:t>
            </w:r>
            <w:r w:rsidRPr="00DD3052">
              <w:rPr>
                <w:rFonts w:ascii="Times New Roman" w:eastAsia="Times New Roman" w:hAnsi="Times New Roman" w:cs="Times New Roman"/>
                <w:sz w:val="24"/>
                <w:szCs w:val="20"/>
                <w:lang w:eastAsia="ru-RU"/>
              </w:rPr>
              <w:lastRenderedPageBreak/>
              <w:t>кв.12</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Times New Roman" w:hAnsi="Times New Roman" w:cs="Times New Roman"/>
                <w:color w:val="000000"/>
                <w:sz w:val="24"/>
                <w:szCs w:val="20"/>
                <w:lang w:eastAsia="ru-RU"/>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Times New Roman" w:hAnsi="Times New Roman" w:cs="Times New Roman"/>
                <w:sz w:val="24"/>
                <w:szCs w:val="20"/>
                <w:lang w:eastAsia="ru-RU"/>
              </w:rPr>
            </w:pPr>
            <w:r w:rsidRPr="00DD3052">
              <w:rPr>
                <w:rFonts w:ascii="Times New Roman" w:eastAsia="Times New Roman" w:hAnsi="Times New Roman" w:cs="Times New Roman"/>
                <w:sz w:val="24"/>
                <w:szCs w:val="20"/>
                <w:lang w:eastAsia="ru-RU"/>
              </w:rPr>
              <w:t xml:space="preserve">Жилое помещение г. Джанкой, ул. </w:t>
            </w:r>
            <w:proofErr w:type="gramStart"/>
            <w:r w:rsidRPr="00DD3052">
              <w:rPr>
                <w:rFonts w:ascii="Times New Roman" w:eastAsia="Times New Roman" w:hAnsi="Times New Roman" w:cs="Times New Roman"/>
                <w:sz w:val="24"/>
                <w:szCs w:val="20"/>
                <w:lang w:eastAsia="ru-RU"/>
              </w:rPr>
              <w:t>Южная</w:t>
            </w:r>
            <w:proofErr w:type="gramEnd"/>
            <w:r w:rsidRPr="00DD3052">
              <w:rPr>
                <w:rFonts w:ascii="Times New Roman" w:eastAsia="Times New Roman" w:hAnsi="Times New Roman" w:cs="Times New Roman"/>
                <w:sz w:val="24"/>
                <w:szCs w:val="20"/>
                <w:lang w:eastAsia="ru-RU"/>
              </w:rPr>
              <w:t>, д. 115, кв.1</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sz w:val="24"/>
                <w:szCs w:val="20"/>
                <w:lang w:eastAsia="ru-RU"/>
              </w:rPr>
            </w:pP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Times New Roman" w:hAnsi="Times New Roman" w:cs="Times New Roman"/>
                <w:color w:val="000000"/>
                <w:sz w:val="24"/>
                <w:szCs w:val="20"/>
                <w:lang w:eastAsia="ru-RU"/>
              </w:rPr>
            </w:pP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Иное сооружение (погреб) литера</w:t>
            </w:r>
            <w:proofErr w:type="gramStart"/>
            <w:r w:rsidRPr="00DD3052">
              <w:rPr>
                <w:rFonts w:ascii="Times New Roman" w:eastAsia="Times New Roman" w:hAnsi="Times New Roman" w:cs="Times New Roman"/>
                <w:sz w:val="24"/>
                <w:szCs w:val="20"/>
                <w:lang w:eastAsia="ru-RU"/>
              </w:rPr>
              <w:t xml:space="preserve"> Б</w:t>
            </w:r>
            <w:proofErr w:type="gramEnd"/>
            <w:r w:rsidRPr="00DD3052">
              <w:rPr>
                <w:rFonts w:ascii="Times New Roman" w:eastAsia="Times New Roman" w:hAnsi="Times New Roman" w:cs="Times New Roman"/>
                <w:sz w:val="24"/>
                <w:szCs w:val="20"/>
                <w:lang w:eastAsia="ru-RU"/>
              </w:rPr>
              <w:t>,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roofErr w:type="spellStart"/>
            <w:r w:rsidRPr="00DD3052">
              <w:rPr>
                <w:rFonts w:ascii="Times New Roman" w:eastAsia="Times New Roman" w:hAnsi="Times New Roman" w:cs="Times New Roman"/>
                <w:color w:val="000000"/>
                <w:sz w:val="24"/>
                <w:szCs w:val="20"/>
                <w:lang w:val="en-US" w:eastAsia="ru-RU"/>
              </w:rPr>
              <w:t>fs</w:t>
            </w:r>
            <w:proofErr w:type="spellEnd"/>
            <w:r w:rsidRPr="00DD3052">
              <w:rPr>
                <w:rFonts w:ascii="Times New Roman" w:eastAsia="Times New Roman" w:hAnsi="Times New Roman" w:cs="Times New Roman"/>
                <w:color w:val="000000"/>
                <w:sz w:val="24"/>
                <w:szCs w:val="20"/>
                <w:lang w:eastAsia="ru-RU"/>
              </w:rPr>
              <w:t>-310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Нежилое здание (баня-сарай) литера</w:t>
            </w:r>
            <w:proofErr w:type="gramStart"/>
            <w:r w:rsidRPr="00DD3052">
              <w:rPr>
                <w:rFonts w:ascii="Times New Roman" w:eastAsia="Times New Roman" w:hAnsi="Times New Roman" w:cs="Times New Roman"/>
                <w:sz w:val="24"/>
                <w:szCs w:val="20"/>
                <w:lang w:eastAsia="ru-RU"/>
              </w:rPr>
              <w:t xml:space="preserve"> Д</w:t>
            </w:r>
            <w:proofErr w:type="gramEnd"/>
            <w:r w:rsidRPr="00DD3052">
              <w:rPr>
                <w:rFonts w:ascii="Times New Roman" w:eastAsia="Times New Roman" w:hAnsi="Times New Roman" w:cs="Times New Roman"/>
                <w:sz w:val="24"/>
                <w:szCs w:val="20"/>
                <w:lang w:eastAsia="ru-RU"/>
              </w:rPr>
              <w:t>,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fs-315</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Нежилое здание (гараж) литера</w:t>
            </w:r>
            <w:proofErr w:type="gramStart"/>
            <w:r w:rsidRPr="00DD3052">
              <w:rPr>
                <w:rFonts w:ascii="Times New Roman" w:eastAsia="Times New Roman" w:hAnsi="Times New Roman" w:cs="Times New Roman"/>
                <w:sz w:val="24"/>
                <w:szCs w:val="20"/>
                <w:lang w:eastAsia="ru-RU"/>
              </w:rPr>
              <w:t xml:space="preserve"> В</w:t>
            </w:r>
            <w:proofErr w:type="gramEnd"/>
            <w:r w:rsidRPr="00DD3052">
              <w:rPr>
                <w:rFonts w:ascii="Times New Roman" w:eastAsia="Times New Roman" w:hAnsi="Times New Roman" w:cs="Times New Roman"/>
                <w:sz w:val="24"/>
                <w:szCs w:val="20"/>
                <w:lang w:eastAsia="ru-RU"/>
              </w:rPr>
              <w:t>,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fs-316</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Нежилое здание (гараж) литера Г,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fs-317</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Нежилое здание (гараж) литера Н,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fs-318</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proofErr w:type="gramStart"/>
            <w:r w:rsidRPr="00DD3052">
              <w:rPr>
                <w:rFonts w:ascii="Times New Roman" w:eastAsia="Times New Roman" w:hAnsi="Times New Roman" w:cs="Times New Roman"/>
                <w:sz w:val="24"/>
                <w:szCs w:val="20"/>
                <w:lang w:eastAsia="ru-RU"/>
              </w:rPr>
              <w:t>Нежилое здание (летняя кухня) литера М, г. Джанкой, ул. Совхозная ,24</w:t>
            </w:r>
            <w:proofErr w:type="gramEnd"/>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fs-319</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00"/>
        </w:trPr>
        <w:tc>
          <w:tcPr>
            <w:tcW w:w="567" w:type="dxa"/>
            <w:shd w:val="clear" w:color="auto" w:fill="FFFFFF"/>
            <w:vAlign w:val="center"/>
          </w:tcPr>
          <w:p w:rsidR="00557959" w:rsidRPr="00DD3052" w:rsidRDefault="00557959" w:rsidP="00557959">
            <w:pPr>
              <w:pStyle w:val="afff1"/>
              <w:numPr>
                <w:ilvl w:val="0"/>
                <w:numId w:val="4"/>
              </w:numPr>
              <w:suppressAutoHyphens/>
              <w:spacing w:after="0" w:line="240" w:lineRule="auto"/>
              <w:jc w:val="center"/>
              <w:rPr>
                <w:rFonts w:ascii="Times New Roman" w:eastAsia="Calibri" w:hAnsi="Times New Roman" w:cs="Times New Roman"/>
                <w:sz w:val="32"/>
                <w:szCs w:val="24"/>
                <w:lang w:eastAsia="zh-CN"/>
              </w:rPr>
            </w:pP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Нежилое здание (сарай) литера</w:t>
            </w:r>
            <w:proofErr w:type="gramStart"/>
            <w:r w:rsidRPr="00DD3052">
              <w:rPr>
                <w:rFonts w:ascii="Times New Roman" w:eastAsia="Times New Roman" w:hAnsi="Times New Roman" w:cs="Times New Roman"/>
                <w:sz w:val="24"/>
                <w:szCs w:val="20"/>
                <w:lang w:eastAsia="ru-RU"/>
              </w:rPr>
              <w:t xml:space="preserve"> Е</w:t>
            </w:r>
            <w:proofErr w:type="gramEnd"/>
            <w:r w:rsidRPr="00DD3052">
              <w:rPr>
                <w:rFonts w:ascii="Times New Roman" w:eastAsia="Times New Roman" w:hAnsi="Times New Roman" w:cs="Times New Roman"/>
                <w:sz w:val="24"/>
                <w:szCs w:val="20"/>
                <w:lang w:eastAsia="ru-RU"/>
              </w:rPr>
              <w:t>, г. Джанкой, ул. Совхозная ,24</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r w:rsidRPr="00DD3052">
              <w:rPr>
                <w:rFonts w:ascii="Times New Roman" w:eastAsia="Times New Roman" w:hAnsi="Times New Roman" w:cs="Times New Roman"/>
                <w:color w:val="000000"/>
                <w:sz w:val="24"/>
                <w:szCs w:val="20"/>
                <w:lang w:val="en-US" w:eastAsia="ru-RU"/>
              </w:rPr>
              <w:t>fs-320</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 xml:space="preserve">0  </w:t>
            </w:r>
          </w:p>
        </w:tc>
      </w:tr>
      <w:tr w:rsidR="00557959" w:rsidRPr="00DD3052" w:rsidTr="00DD3052">
        <w:trPr>
          <w:trHeight w:val="315"/>
        </w:trPr>
        <w:tc>
          <w:tcPr>
            <w:tcW w:w="567"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 </w:t>
            </w:r>
          </w:p>
        </w:tc>
        <w:tc>
          <w:tcPr>
            <w:tcW w:w="6096" w:type="dxa"/>
            <w:shd w:val="clear" w:color="auto" w:fill="FFFFFF"/>
            <w:vAlign w:val="center"/>
          </w:tcPr>
          <w:p w:rsidR="00557959" w:rsidRPr="00DD3052" w:rsidRDefault="00557959" w:rsidP="00226CA9">
            <w:pPr>
              <w:suppressAutoHyphens/>
              <w:spacing w:after="0" w:line="240" w:lineRule="auto"/>
              <w:jc w:val="both"/>
              <w:rPr>
                <w:rFonts w:ascii="Times New Roman" w:eastAsia="Calibri" w:hAnsi="Times New Roman" w:cs="Times New Roman"/>
                <w:sz w:val="32"/>
                <w:szCs w:val="24"/>
                <w:lang w:eastAsia="zh-CN"/>
              </w:rPr>
            </w:pPr>
            <w:r w:rsidRPr="00DD3052">
              <w:rPr>
                <w:rFonts w:ascii="Times New Roman" w:eastAsia="Times New Roman" w:hAnsi="Times New Roman" w:cs="Times New Roman"/>
                <w:b/>
                <w:bCs/>
                <w:sz w:val="24"/>
                <w:szCs w:val="20"/>
                <w:lang w:eastAsia="ru-RU"/>
              </w:rPr>
              <w:t>ИТОГО</w:t>
            </w:r>
          </w:p>
        </w:tc>
        <w:tc>
          <w:tcPr>
            <w:tcW w:w="1701"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sz w:val="24"/>
                <w:szCs w:val="20"/>
                <w:lang w:eastAsia="ru-RU"/>
              </w:rPr>
              <w:t>Х</w:t>
            </w:r>
          </w:p>
        </w:tc>
        <w:tc>
          <w:tcPr>
            <w:tcW w:w="1559" w:type="dxa"/>
            <w:shd w:val="clear" w:color="auto" w:fill="FFFFFF"/>
            <w:vAlign w:val="center"/>
          </w:tcPr>
          <w:p w:rsidR="00557959" w:rsidRPr="00DD3052" w:rsidRDefault="00557959" w:rsidP="00226CA9">
            <w:pPr>
              <w:suppressAutoHyphens/>
              <w:spacing w:after="0" w:line="240" w:lineRule="auto"/>
              <w:jc w:val="center"/>
              <w:rPr>
                <w:rFonts w:ascii="Times New Roman" w:eastAsia="Calibri" w:hAnsi="Times New Roman" w:cs="Times New Roman"/>
                <w:sz w:val="32"/>
                <w:szCs w:val="24"/>
                <w:lang w:eastAsia="zh-CN"/>
              </w:rPr>
            </w:pPr>
            <w:r w:rsidRPr="00DD3052">
              <w:rPr>
                <w:rFonts w:ascii="Times New Roman" w:eastAsia="Times New Roman" w:hAnsi="Times New Roman" w:cs="Times New Roman"/>
                <w:color w:val="000000"/>
                <w:sz w:val="24"/>
                <w:szCs w:val="20"/>
                <w:lang w:eastAsia="ru-RU"/>
              </w:rPr>
              <w:t>53 568</w:t>
            </w:r>
          </w:p>
        </w:tc>
      </w:tr>
    </w:tbl>
    <w:p w:rsidR="00226CA9" w:rsidRPr="00DD3052" w:rsidRDefault="00226CA9" w:rsidP="00226CA9">
      <w:pPr>
        <w:suppressAutoHyphens/>
        <w:spacing w:after="0" w:line="240" w:lineRule="auto"/>
        <w:jc w:val="both"/>
        <w:rPr>
          <w:rFonts w:ascii="Times New Roman" w:eastAsia="Calibri" w:hAnsi="Times New Roman" w:cs="Times New Roman"/>
          <w:sz w:val="32"/>
          <w:szCs w:val="24"/>
          <w:lang w:eastAsia="zh-CN"/>
        </w:rPr>
      </w:pPr>
    </w:p>
    <w:p w:rsidR="00E54BF9" w:rsidRDefault="00E54BF9" w:rsidP="00E54BF9">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Начальник управления архитектуры, </w:t>
      </w:r>
    </w:p>
    <w:p w:rsidR="00E54BF9" w:rsidRDefault="00E54BF9" w:rsidP="00E54BF9">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градостроительства, земельных отношений и </w:t>
      </w:r>
    </w:p>
    <w:p w:rsidR="00E54BF9" w:rsidRDefault="00E54BF9" w:rsidP="00E54BF9">
      <w:pPr>
        <w:spacing w:after="0" w:line="200" w:lineRule="atLeast"/>
        <w:rPr>
          <w:rFonts w:ascii="Times New Roman" w:hAnsi="Times New Roman" w:cs="Times New Roman"/>
          <w:sz w:val="28"/>
          <w:szCs w:val="28"/>
        </w:rPr>
      </w:pPr>
      <w:r>
        <w:rPr>
          <w:rFonts w:ascii="Times New Roman" w:hAnsi="Times New Roman" w:cs="Times New Roman"/>
          <w:sz w:val="28"/>
          <w:szCs w:val="28"/>
        </w:rPr>
        <w:t xml:space="preserve">муниципальной собственности </w:t>
      </w:r>
    </w:p>
    <w:p w:rsidR="00E54BF9" w:rsidRDefault="00E54BF9" w:rsidP="00E54BF9">
      <w:pPr>
        <w:spacing w:after="0" w:line="200" w:lineRule="atLeast"/>
        <w:rPr>
          <w:rFonts w:ascii="Times New Roman" w:hAnsi="Times New Roman" w:cs="Times New Roman"/>
          <w:sz w:val="28"/>
          <w:szCs w:val="28"/>
        </w:rPr>
      </w:pPr>
      <w:r>
        <w:rPr>
          <w:rFonts w:ascii="Times New Roman" w:hAnsi="Times New Roman" w:cs="Times New Roman"/>
          <w:sz w:val="28"/>
          <w:szCs w:val="28"/>
        </w:rPr>
        <w:t>администрации города Джанкоя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О.Н. Артисевич</w:t>
      </w:r>
    </w:p>
    <w:p w:rsidR="008E0E76" w:rsidRPr="00DD3052" w:rsidRDefault="008E0E76">
      <w:pPr>
        <w:rPr>
          <w:sz w:val="28"/>
        </w:rPr>
      </w:pPr>
    </w:p>
    <w:sectPr w:rsidR="008E0E76" w:rsidRPr="00DD3052" w:rsidSect="00557959">
      <w:pgSz w:w="11906" w:h="16838"/>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Arial"/>
    <w:charset w:val="00"/>
    <w:family w:val="swiss"/>
    <w:pitch w:val="variable"/>
    <w:sig w:usb0="00000003" w:usb1="00000000" w:usb2="00000000" w:usb3="00000000" w:csb0="00000001" w:csb1="00000000"/>
  </w:font>
  <w:font w:name="Thorndale AMT">
    <w:altName w:val="Times New Roman"/>
    <w:charset w:val="CC"/>
    <w:family w:val="roman"/>
    <w:pitch w:val="variable"/>
  </w:font>
  <w:font w:name="NTHelvetica/Cyrillic">
    <w:altName w:val="Times New Roman"/>
    <w:charset w:val="00"/>
    <w:family w:val="auto"/>
    <w:pitch w:val="default"/>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840"/>
        </w:tabs>
        <w:ind w:left="6840" w:hanging="360"/>
      </w:pPr>
      <w:rPr>
        <w:rFonts w:ascii="Symbol" w:hAnsi="Symbol" w:cs="Symbol" w:hint="default"/>
      </w:rPr>
    </w:lvl>
  </w:abstractNum>
  <w:abstractNum w:abstractNumId="2">
    <w:nsid w:val="00000003"/>
    <w:multiLevelType w:val="multilevel"/>
    <w:tmpl w:val="00000003"/>
    <w:name w:val="WW8Num3"/>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ind w:left="0" w:firstLine="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8BD6AC7"/>
    <w:multiLevelType w:val="hybridMultilevel"/>
    <w:tmpl w:val="6FC8CFF6"/>
    <w:lvl w:ilvl="0" w:tplc="F99EACD4">
      <w:start w:val="1"/>
      <w:numFmt w:val="decimal"/>
      <w:lvlText w:val="%1."/>
      <w:lvlJc w:val="left"/>
      <w:pPr>
        <w:ind w:left="360" w:hanging="360"/>
      </w:pPr>
      <w:rPr>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62E"/>
    <w:rsid w:val="00032370"/>
    <w:rsid w:val="001050FD"/>
    <w:rsid w:val="00140121"/>
    <w:rsid w:val="00140988"/>
    <w:rsid w:val="00151592"/>
    <w:rsid w:val="00226CA9"/>
    <w:rsid w:val="00247184"/>
    <w:rsid w:val="002D1483"/>
    <w:rsid w:val="0031025D"/>
    <w:rsid w:val="00320D8E"/>
    <w:rsid w:val="00334124"/>
    <w:rsid w:val="003D6D2E"/>
    <w:rsid w:val="003E1E2D"/>
    <w:rsid w:val="0045037D"/>
    <w:rsid w:val="00466E84"/>
    <w:rsid w:val="004C4874"/>
    <w:rsid w:val="005158EB"/>
    <w:rsid w:val="00526B14"/>
    <w:rsid w:val="00557959"/>
    <w:rsid w:val="00590ED3"/>
    <w:rsid w:val="00595650"/>
    <w:rsid w:val="006462EF"/>
    <w:rsid w:val="00676E24"/>
    <w:rsid w:val="006C05EF"/>
    <w:rsid w:val="006F6CB3"/>
    <w:rsid w:val="006F78BD"/>
    <w:rsid w:val="00794064"/>
    <w:rsid w:val="007C143A"/>
    <w:rsid w:val="008216D5"/>
    <w:rsid w:val="0084500D"/>
    <w:rsid w:val="0085231F"/>
    <w:rsid w:val="00861EFB"/>
    <w:rsid w:val="008731FE"/>
    <w:rsid w:val="00883282"/>
    <w:rsid w:val="008A01C3"/>
    <w:rsid w:val="008E0E76"/>
    <w:rsid w:val="00A103F6"/>
    <w:rsid w:val="00A77DD4"/>
    <w:rsid w:val="00AA12F9"/>
    <w:rsid w:val="00AC37DA"/>
    <w:rsid w:val="00AF0A2F"/>
    <w:rsid w:val="00B2562E"/>
    <w:rsid w:val="00B34546"/>
    <w:rsid w:val="00BE1283"/>
    <w:rsid w:val="00BE4875"/>
    <w:rsid w:val="00D73F70"/>
    <w:rsid w:val="00D9585B"/>
    <w:rsid w:val="00DC5BEA"/>
    <w:rsid w:val="00DD3052"/>
    <w:rsid w:val="00E54BF9"/>
    <w:rsid w:val="00E57845"/>
    <w:rsid w:val="00E61592"/>
    <w:rsid w:val="00E75EAC"/>
    <w:rsid w:val="00E976F0"/>
    <w:rsid w:val="00EB551F"/>
    <w:rsid w:val="00ED6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List Bullet 3"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CA9"/>
  </w:style>
  <w:style w:type="paragraph" w:styleId="1">
    <w:name w:val="heading 1"/>
    <w:basedOn w:val="a"/>
    <w:next w:val="a"/>
    <w:link w:val="10"/>
    <w:qFormat/>
    <w:rsid w:val="00226CA9"/>
    <w:pPr>
      <w:keepNext/>
      <w:tabs>
        <w:tab w:val="num" w:pos="432"/>
      </w:tabs>
      <w:suppressAutoHyphens/>
      <w:spacing w:before="240" w:after="60" w:line="240" w:lineRule="auto"/>
      <w:ind w:left="432" w:hanging="432"/>
      <w:jc w:val="center"/>
      <w:outlineLvl w:val="0"/>
    </w:pPr>
    <w:rPr>
      <w:rFonts w:ascii="Times New Roman" w:eastAsia="Calibri" w:hAnsi="Times New Roman" w:cs="Times New Roman"/>
      <w:b/>
      <w:bCs/>
      <w:kern w:val="2"/>
      <w:sz w:val="36"/>
      <w:szCs w:val="36"/>
      <w:lang w:eastAsia="zh-CN"/>
    </w:rPr>
  </w:style>
  <w:style w:type="paragraph" w:styleId="2">
    <w:name w:val="heading 2"/>
    <w:basedOn w:val="a"/>
    <w:next w:val="a"/>
    <w:link w:val="20"/>
    <w:qFormat/>
    <w:rsid w:val="00226CA9"/>
    <w:pPr>
      <w:keepNext/>
      <w:tabs>
        <w:tab w:val="num" w:pos="576"/>
      </w:tabs>
      <w:suppressAutoHyphens/>
      <w:spacing w:after="60" w:line="240" w:lineRule="auto"/>
      <w:ind w:left="576" w:hanging="576"/>
      <w:jc w:val="center"/>
      <w:outlineLvl w:val="1"/>
    </w:pPr>
    <w:rPr>
      <w:rFonts w:ascii="Times New Roman" w:eastAsia="Calibri" w:hAnsi="Times New Roman" w:cs="Times New Roman"/>
      <w:b/>
      <w:bCs/>
      <w:sz w:val="30"/>
      <w:szCs w:val="30"/>
      <w:lang w:eastAsia="zh-CN"/>
    </w:rPr>
  </w:style>
  <w:style w:type="paragraph" w:styleId="3">
    <w:name w:val="heading 3"/>
    <w:basedOn w:val="a"/>
    <w:next w:val="a"/>
    <w:link w:val="30"/>
    <w:qFormat/>
    <w:rsid w:val="00226CA9"/>
    <w:pPr>
      <w:keepNext/>
      <w:tabs>
        <w:tab w:val="num" w:pos="170"/>
      </w:tabs>
      <w:suppressAutoHyphens/>
      <w:spacing w:before="240" w:after="60" w:line="240" w:lineRule="auto"/>
      <w:ind w:left="720" w:hanging="720"/>
      <w:jc w:val="both"/>
      <w:outlineLvl w:val="2"/>
    </w:pPr>
    <w:rPr>
      <w:rFonts w:ascii="Arial" w:eastAsia="Calibri" w:hAnsi="Arial" w:cs="Arial"/>
      <w:b/>
      <w:bCs/>
      <w:sz w:val="24"/>
      <w:szCs w:val="24"/>
      <w:lang w:eastAsia="zh-CN"/>
    </w:rPr>
  </w:style>
  <w:style w:type="paragraph" w:styleId="4">
    <w:name w:val="heading 4"/>
    <w:basedOn w:val="a"/>
    <w:next w:val="a"/>
    <w:link w:val="40"/>
    <w:qFormat/>
    <w:rsid w:val="00226CA9"/>
    <w:pPr>
      <w:keepNext/>
      <w:suppressAutoHyphens/>
      <w:spacing w:before="240" w:after="60" w:line="240" w:lineRule="auto"/>
      <w:jc w:val="both"/>
      <w:outlineLvl w:val="3"/>
    </w:pPr>
    <w:rPr>
      <w:rFonts w:ascii="Arial" w:eastAsia="Calibri" w:hAnsi="Arial" w:cs="Arial"/>
      <w:sz w:val="24"/>
      <w:szCs w:val="24"/>
      <w:lang w:eastAsia="zh-CN"/>
    </w:rPr>
  </w:style>
  <w:style w:type="paragraph" w:styleId="5">
    <w:name w:val="heading 5"/>
    <w:basedOn w:val="a"/>
    <w:next w:val="a"/>
    <w:link w:val="50"/>
    <w:qFormat/>
    <w:rsid w:val="00226CA9"/>
    <w:pPr>
      <w:tabs>
        <w:tab w:val="left" w:pos="1717"/>
      </w:tabs>
      <w:suppressAutoHyphens/>
      <w:spacing w:before="240" w:after="60" w:line="240" w:lineRule="auto"/>
      <w:ind w:left="1717" w:hanging="1008"/>
      <w:outlineLvl w:val="4"/>
    </w:pPr>
    <w:rPr>
      <w:rFonts w:ascii="Times New Roman" w:eastAsia="Calibri" w:hAnsi="Times New Roman" w:cs="Times New Roman"/>
      <w:b/>
      <w:bCs/>
      <w:i/>
      <w:iCs/>
      <w:sz w:val="26"/>
      <w:szCs w:val="26"/>
      <w:lang w:eastAsia="zh-CN"/>
    </w:rPr>
  </w:style>
  <w:style w:type="paragraph" w:styleId="6">
    <w:name w:val="heading 6"/>
    <w:basedOn w:val="a"/>
    <w:next w:val="a"/>
    <w:link w:val="60"/>
    <w:qFormat/>
    <w:rsid w:val="00226CA9"/>
    <w:pPr>
      <w:tabs>
        <w:tab w:val="left" w:pos="360"/>
      </w:tabs>
      <w:suppressAutoHyphens/>
      <w:spacing w:before="240" w:after="60" w:line="240" w:lineRule="auto"/>
      <w:outlineLvl w:val="5"/>
    </w:pPr>
    <w:rPr>
      <w:rFonts w:ascii="Times New Roman" w:eastAsia="Calibri" w:hAnsi="Times New Roman" w:cs="Times New Roman"/>
      <w:b/>
      <w:bCs/>
      <w:lang w:eastAsia="zh-CN"/>
    </w:rPr>
  </w:style>
  <w:style w:type="paragraph" w:styleId="7">
    <w:name w:val="heading 7"/>
    <w:basedOn w:val="a"/>
    <w:next w:val="a"/>
    <w:link w:val="70"/>
    <w:qFormat/>
    <w:rsid w:val="00226CA9"/>
    <w:pPr>
      <w:suppressAutoHyphens/>
      <w:spacing w:before="240" w:after="60" w:line="240" w:lineRule="auto"/>
      <w:outlineLvl w:val="6"/>
    </w:pPr>
    <w:rPr>
      <w:rFonts w:ascii="Times New Roman" w:eastAsia="Calibri" w:hAnsi="Times New Roman" w:cs="Times New Roman"/>
      <w:sz w:val="24"/>
      <w:szCs w:val="24"/>
      <w:lang w:eastAsia="zh-CN"/>
    </w:rPr>
  </w:style>
  <w:style w:type="paragraph" w:styleId="8">
    <w:name w:val="heading 8"/>
    <w:basedOn w:val="a"/>
    <w:next w:val="a"/>
    <w:link w:val="80"/>
    <w:qFormat/>
    <w:rsid w:val="00226CA9"/>
    <w:pPr>
      <w:suppressAutoHyphens/>
      <w:spacing w:before="240" w:after="60" w:line="240" w:lineRule="auto"/>
      <w:outlineLvl w:val="7"/>
    </w:pPr>
    <w:rPr>
      <w:rFonts w:ascii="Times New Roman" w:eastAsia="Calibri" w:hAnsi="Times New Roman" w:cs="Times New Roman"/>
      <w:i/>
      <w:iCs/>
      <w:sz w:val="24"/>
      <w:szCs w:val="24"/>
      <w:lang w:eastAsia="zh-CN"/>
    </w:rPr>
  </w:style>
  <w:style w:type="paragraph" w:styleId="9">
    <w:name w:val="heading 9"/>
    <w:basedOn w:val="a"/>
    <w:next w:val="a"/>
    <w:link w:val="90"/>
    <w:qFormat/>
    <w:rsid w:val="00226CA9"/>
    <w:pPr>
      <w:keepNext/>
      <w:shd w:val="clear" w:color="auto" w:fill="FFFFFF"/>
      <w:suppressAutoHyphens/>
      <w:spacing w:after="0" w:line="240" w:lineRule="auto"/>
      <w:ind w:firstLine="244"/>
      <w:jc w:val="both"/>
      <w:outlineLvl w:val="8"/>
    </w:pPr>
    <w:rPr>
      <w:rFonts w:ascii="Times New Roman" w:eastAsia="Calibri" w:hAnsi="Times New Roman" w:cs="Times New Roman"/>
      <w:b/>
      <w:sz w:val="24"/>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CA9"/>
    <w:rPr>
      <w:rFonts w:ascii="Times New Roman" w:eastAsia="Calibri" w:hAnsi="Times New Roman" w:cs="Times New Roman"/>
      <w:b/>
      <w:bCs/>
      <w:kern w:val="2"/>
      <w:sz w:val="36"/>
      <w:szCs w:val="36"/>
      <w:lang w:eastAsia="zh-CN"/>
    </w:rPr>
  </w:style>
  <w:style w:type="character" w:customStyle="1" w:styleId="20">
    <w:name w:val="Заголовок 2 Знак"/>
    <w:basedOn w:val="a0"/>
    <w:link w:val="2"/>
    <w:rsid w:val="00226CA9"/>
    <w:rPr>
      <w:rFonts w:ascii="Times New Roman" w:eastAsia="Calibri" w:hAnsi="Times New Roman" w:cs="Times New Roman"/>
      <w:b/>
      <w:bCs/>
      <w:sz w:val="30"/>
      <w:szCs w:val="30"/>
      <w:lang w:eastAsia="zh-CN"/>
    </w:rPr>
  </w:style>
  <w:style w:type="character" w:customStyle="1" w:styleId="30">
    <w:name w:val="Заголовок 3 Знак"/>
    <w:basedOn w:val="a0"/>
    <w:link w:val="3"/>
    <w:rsid w:val="00226CA9"/>
    <w:rPr>
      <w:rFonts w:ascii="Arial" w:eastAsia="Calibri" w:hAnsi="Arial" w:cs="Arial"/>
      <w:b/>
      <w:bCs/>
      <w:sz w:val="24"/>
      <w:szCs w:val="24"/>
      <w:lang w:eastAsia="zh-CN"/>
    </w:rPr>
  </w:style>
  <w:style w:type="character" w:customStyle="1" w:styleId="40">
    <w:name w:val="Заголовок 4 Знак"/>
    <w:basedOn w:val="a0"/>
    <w:link w:val="4"/>
    <w:rsid w:val="00226CA9"/>
    <w:rPr>
      <w:rFonts w:ascii="Arial" w:eastAsia="Calibri" w:hAnsi="Arial" w:cs="Arial"/>
      <w:sz w:val="24"/>
      <w:szCs w:val="24"/>
      <w:lang w:eastAsia="zh-CN"/>
    </w:rPr>
  </w:style>
  <w:style w:type="character" w:customStyle="1" w:styleId="50">
    <w:name w:val="Заголовок 5 Знак"/>
    <w:basedOn w:val="a0"/>
    <w:link w:val="5"/>
    <w:rsid w:val="00226CA9"/>
    <w:rPr>
      <w:rFonts w:ascii="Times New Roman" w:eastAsia="Calibri" w:hAnsi="Times New Roman" w:cs="Times New Roman"/>
      <w:b/>
      <w:bCs/>
      <w:i/>
      <w:iCs/>
      <w:sz w:val="26"/>
      <w:szCs w:val="26"/>
      <w:lang w:eastAsia="zh-CN"/>
    </w:rPr>
  </w:style>
  <w:style w:type="character" w:customStyle="1" w:styleId="60">
    <w:name w:val="Заголовок 6 Знак"/>
    <w:basedOn w:val="a0"/>
    <w:link w:val="6"/>
    <w:rsid w:val="00226CA9"/>
    <w:rPr>
      <w:rFonts w:ascii="Times New Roman" w:eastAsia="Calibri" w:hAnsi="Times New Roman" w:cs="Times New Roman"/>
      <w:b/>
      <w:bCs/>
      <w:lang w:eastAsia="zh-CN"/>
    </w:rPr>
  </w:style>
  <w:style w:type="character" w:customStyle="1" w:styleId="70">
    <w:name w:val="Заголовок 7 Знак"/>
    <w:basedOn w:val="a0"/>
    <w:link w:val="7"/>
    <w:rsid w:val="00226CA9"/>
    <w:rPr>
      <w:rFonts w:ascii="Times New Roman" w:eastAsia="Calibri" w:hAnsi="Times New Roman" w:cs="Times New Roman"/>
      <w:sz w:val="24"/>
      <w:szCs w:val="24"/>
      <w:lang w:eastAsia="zh-CN"/>
    </w:rPr>
  </w:style>
  <w:style w:type="character" w:customStyle="1" w:styleId="80">
    <w:name w:val="Заголовок 8 Знак"/>
    <w:basedOn w:val="a0"/>
    <w:link w:val="8"/>
    <w:rsid w:val="00226CA9"/>
    <w:rPr>
      <w:rFonts w:ascii="Times New Roman" w:eastAsia="Calibri" w:hAnsi="Times New Roman" w:cs="Times New Roman"/>
      <w:i/>
      <w:iCs/>
      <w:sz w:val="24"/>
      <w:szCs w:val="24"/>
      <w:lang w:eastAsia="zh-CN"/>
    </w:rPr>
  </w:style>
  <w:style w:type="character" w:customStyle="1" w:styleId="90">
    <w:name w:val="Заголовок 9 Знак"/>
    <w:basedOn w:val="a0"/>
    <w:link w:val="9"/>
    <w:rsid w:val="00226CA9"/>
    <w:rPr>
      <w:rFonts w:ascii="Times New Roman" w:eastAsia="Calibri" w:hAnsi="Times New Roman" w:cs="Times New Roman"/>
      <w:b/>
      <w:sz w:val="24"/>
      <w:szCs w:val="26"/>
      <w:shd w:val="clear" w:color="auto" w:fill="FFFFFF"/>
      <w:lang w:eastAsia="zh-CN"/>
    </w:rPr>
  </w:style>
  <w:style w:type="numbering" w:customStyle="1" w:styleId="11">
    <w:name w:val="Нет списка1"/>
    <w:next w:val="a2"/>
    <w:uiPriority w:val="99"/>
    <w:semiHidden/>
    <w:unhideWhenUsed/>
    <w:rsid w:val="00226CA9"/>
  </w:style>
  <w:style w:type="character" w:customStyle="1" w:styleId="WW8Num1z0">
    <w:name w:val="WW8Num1z0"/>
    <w:rsid w:val="00226CA9"/>
    <w:rPr>
      <w:rFonts w:ascii="Times New Roman" w:hAnsi="Times New Roman" w:cs="Times New Roman" w:hint="default"/>
      <w:b w:val="0"/>
      <w:sz w:val="22"/>
      <w:szCs w:val="22"/>
    </w:rPr>
  </w:style>
  <w:style w:type="character" w:customStyle="1" w:styleId="WW8Num1z1">
    <w:name w:val="WW8Num1z1"/>
    <w:rsid w:val="00226CA9"/>
    <w:rPr>
      <w:rFonts w:cs="Times New Roman" w:hint="default"/>
    </w:rPr>
  </w:style>
  <w:style w:type="character" w:customStyle="1" w:styleId="WW8Num1z2">
    <w:name w:val="WW8Num1z2"/>
    <w:rsid w:val="00226CA9"/>
    <w:rPr>
      <w:rFonts w:ascii="Times New Roman" w:hAnsi="Times New Roman" w:cs="Times New Roman" w:hint="default"/>
      <w:b w:val="0"/>
      <w:bCs w:val="0"/>
      <w:i w:val="0"/>
      <w:iCs w:val="0"/>
      <w:sz w:val="26"/>
      <w:szCs w:val="26"/>
    </w:rPr>
  </w:style>
  <w:style w:type="character" w:customStyle="1" w:styleId="WW8Num1z3">
    <w:name w:val="WW8Num1z3"/>
    <w:rsid w:val="00226CA9"/>
  </w:style>
  <w:style w:type="character" w:customStyle="1" w:styleId="WW8Num1z4">
    <w:name w:val="WW8Num1z4"/>
    <w:rsid w:val="00226CA9"/>
  </w:style>
  <w:style w:type="character" w:customStyle="1" w:styleId="WW8Num1z5">
    <w:name w:val="WW8Num1z5"/>
    <w:rsid w:val="00226CA9"/>
  </w:style>
  <w:style w:type="character" w:customStyle="1" w:styleId="WW8Num1z6">
    <w:name w:val="WW8Num1z6"/>
    <w:rsid w:val="00226CA9"/>
  </w:style>
  <w:style w:type="character" w:customStyle="1" w:styleId="WW8Num1z7">
    <w:name w:val="WW8Num1z7"/>
    <w:rsid w:val="00226CA9"/>
  </w:style>
  <w:style w:type="character" w:customStyle="1" w:styleId="WW8Num1z8">
    <w:name w:val="WW8Num1z8"/>
    <w:rsid w:val="00226CA9"/>
  </w:style>
  <w:style w:type="character" w:customStyle="1" w:styleId="WW8Num2z0">
    <w:name w:val="WW8Num2z0"/>
    <w:rsid w:val="00226CA9"/>
    <w:rPr>
      <w:rFonts w:ascii="Symbol" w:hAnsi="Symbol" w:cs="Symbol" w:hint="default"/>
    </w:rPr>
  </w:style>
  <w:style w:type="character" w:customStyle="1" w:styleId="WW8Num3z0">
    <w:name w:val="WW8Num3z0"/>
    <w:rsid w:val="00226CA9"/>
    <w:rPr>
      <w:rFonts w:cs="Times New Roman" w:hint="default"/>
    </w:rPr>
  </w:style>
  <w:style w:type="character" w:customStyle="1" w:styleId="WW8Num4z0">
    <w:name w:val="WW8Num4z0"/>
    <w:rsid w:val="00226CA9"/>
    <w:rPr>
      <w:rFonts w:ascii="Symbol" w:hAnsi="Symbol" w:cs="Symbol" w:hint="default"/>
    </w:rPr>
  </w:style>
  <w:style w:type="character" w:customStyle="1" w:styleId="WW8Num5z0">
    <w:name w:val="WW8Num5z0"/>
    <w:rsid w:val="00226CA9"/>
    <w:rPr>
      <w:rFonts w:cs="Times New Roman" w:hint="default"/>
    </w:rPr>
  </w:style>
  <w:style w:type="character" w:customStyle="1" w:styleId="WW8Num5z3">
    <w:name w:val="WW8Num5z3"/>
    <w:rsid w:val="00226CA9"/>
    <w:rPr>
      <w:rFonts w:cs="Times New Roman" w:hint="default"/>
      <w:b/>
      <w:color w:val="auto"/>
      <w:sz w:val="28"/>
    </w:rPr>
  </w:style>
  <w:style w:type="character" w:customStyle="1" w:styleId="WW8Num6z0">
    <w:name w:val="WW8Num6z0"/>
    <w:rsid w:val="00226CA9"/>
    <w:rPr>
      <w:rFonts w:ascii="Symbol" w:hAnsi="Symbol" w:cs="Symbol" w:hint="default"/>
    </w:rPr>
  </w:style>
  <w:style w:type="character" w:customStyle="1" w:styleId="WW8Num7z0">
    <w:name w:val="WW8Num7z0"/>
    <w:rsid w:val="00226CA9"/>
    <w:rPr>
      <w:rFonts w:cs="Times New Roman" w:hint="default"/>
    </w:rPr>
  </w:style>
  <w:style w:type="character" w:customStyle="1" w:styleId="WW8Num8z0">
    <w:name w:val="WW8Num8z0"/>
    <w:rsid w:val="00226CA9"/>
    <w:rPr>
      <w:rFonts w:cs="Times New Roman" w:hint="default"/>
      <w:b/>
    </w:rPr>
  </w:style>
  <w:style w:type="character" w:customStyle="1" w:styleId="WW8Num8z1">
    <w:name w:val="WW8Num8z1"/>
    <w:rsid w:val="00226CA9"/>
    <w:rPr>
      <w:rFonts w:cs="Times New Roman" w:hint="default"/>
    </w:rPr>
  </w:style>
  <w:style w:type="character" w:customStyle="1" w:styleId="21">
    <w:name w:val="Основной шрифт абзаца2"/>
    <w:rsid w:val="00226CA9"/>
  </w:style>
  <w:style w:type="character" w:customStyle="1" w:styleId="WW8Num6z1">
    <w:name w:val="WW8Num6z1"/>
    <w:rsid w:val="00226CA9"/>
    <w:rPr>
      <w:rFonts w:cs="Times New Roman" w:hint="default"/>
      <w:b w:val="0"/>
    </w:rPr>
  </w:style>
  <w:style w:type="character" w:customStyle="1" w:styleId="WW8Num6z2">
    <w:name w:val="WW8Num6z2"/>
    <w:rsid w:val="00226CA9"/>
    <w:rPr>
      <w:rFonts w:ascii="Times New Roman" w:hAnsi="Times New Roman" w:cs="Times New Roman" w:hint="default"/>
      <w:b w:val="0"/>
      <w:bCs w:val="0"/>
      <w:i w:val="0"/>
      <w:iCs w:val="0"/>
      <w:sz w:val="26"/>
      <w:szCs w:val="26"/>
    </w:rPr>
  </w:style>
  <w:style w:type="character" w:customStyle="1" w:styleId="WW8Num6z3">
    <w:name w:val="WW8Num6z3"/>
    <w:rsid w:val="00226CA9"/>
    <w:rPr>
      <w:rFonts w:ascii="Times New Roman" w:hAnsi="Times New Roman" w:cs="Times New Roman" w:hint="default"/>
      <w:sz w:val="26"/>
      <w:szCs w:val="26"/>
    </w:rPr>
  </w:style>
  <w:style w:type="character" w:customStyle="1" w:styleId="WW8Num6z4">
    <w:name w:val="WW8Num6z4"/>
    <w:rsid w:val="00226CA9"/>
    <w:rPr>
      <w:rFonts w:cs="Times New Roman" w:hint="default"/>
      <w:sz w:val="26"/>
      <w:szCs w:val="26"/>
    </w:rPr>
  </w:style>
  <w:style w:type="character" w:customStyle="1" w:styleId="WW8Num6z5">
    <w:name w:val="WW8Num6z5"/>
    <w:rsid w:val="00226CA9"/>
    <w:rPr>
      <w:rFonts w:cs="Times New Roman" w:hint="default"/>
    </w:rPr>
  </w:style>
  <w:style w:type="character" w:customStyle="1" w:styleId="WW8Num7z1">
    <w:name w:val="WW8Num7z1"/>
    <w:rsid w:val="00226CA9"/>
    <w:rPr>
      <w:rFonts w:ascii="Courier New" w:hAnsi="Courier New" w:cs="Courier New" w:hint="default"/>
    </w:rPr>
  </w:style>
  <w:style w:type="character" w:customStyle="1" w:styleId="WW8Num7z2">
    <w:name w:val="WW8Num7z2"/>
    <w:rsid w:val="00226CA9"/>
    <w:rPr>
      <w:rFonts w:ascii="Wingdings" w:hAnsi="Wingdings" w:cs="Wingdings" w:hint="default"/>
    </w:rPr>
  </w:style>
  <w:style w:type="character" w:customStyle="1" w:styleId="WW8Num7z3">
    <w:name w:val="WW8Num7z3"/>
    <w:rsid w:val="00226CA9"/>
    <w:rPr>
      <w:rFonts w:ascii="Symbol" w:hAnsi="Symbol" w:cs="Symbol" w:hint="default"/>
    </w:rPr>
  </w:style>
  <w:style w:type="character" w:customStyle="1" w:styleId="WW8Num9z0">
    <w:name w:val="WW8Num9z0"/>
    <w:rsid w:val="00226CA9"/>
    <w:rPr>
      <w:rFonts w:ascii="Symbol" w:hAnsi="Symbol" w:cs="Symbol" w:hint="default"/>
    </w:rPr>
  </w:style>
  <w:style w:type="character" w:customStyle="1" w:styleId="WW8Num9z1">
    <w:name w:val="WW8Num9z1"/>
    <w:rsid w:val="00226CA9"/>
    <w:rPr>
      <w:rFonts w:ascii="Times New Roman" w:hAnsi="Times New Roman" w:cs="Times New Roman" w:hint="default"/>
    </w:rPr>
  </w:style>
  <w:style w:type="character" w:customStyle="1" w:styleId="WW8Num9z2">
    <w:name w:val="WW8Num9z2"/>
    <w:rsid w:val="00226CA9"/>
    <w:rPr>
      <w:rFonts w:ascii="Wingdings" w:hAnsi="Wingdings" w:cs="Wingdings" w:hint="default"/>
    </w:rPr>
  </w:style>
  <w:style w:type="character" w:customStyle="1" w:styleId="WW8Num9z4">
    <w:name w:val="WW8Num9z4"/>
    <w:rsid w:val="00226CA9"/>
    <w:rPr>
      <w:rFonts w:ascii="Courier New" w:hAnsi="Courier New" w:cs="Courier New" w:hint="default"/>
    </w:rPr>
  </w:style>
  <w:style w:type="character" w:customStyle="1" w:styleId="WW8Num10z0">
    <w:name w:val="WW8Num10z0"/>
    <w:rsid w:val="00226CA9"/>
    <w:rPr>
      <w:rFonts w:cs="Times New Roman" w:hint="default"/>
      <w:b/>
    </w:rPr>
  </w:style>
  <w:style w:type="character" w:customStyle="1" w:styleId="WW8Num10z1">
    <w:name w:val="WW8Num10z1"/>
    <w:rsid w:val="00226CA9"/>
    <w:rPr>
      <w:rFonts w:ascii="Times New Roman" w:eastAsia="Times New Roman" w:hAnsi="Times New Roman" w:cs="Times New Roman" w:hint="default"/>
    </w:rPr>
  </w:style>
  <w:style w:type="character" w:customStyle="1" w:styleId="WW8Num10z2">
    <w:name w:val="WW8Num10z2"/>
    <w:rsid w:val="00226CA9"/>
    <w:rPr>
      <w:rFonts w:cs="Times New Roman"/>
    </w:rPr>
  </w:style>
  <w:style w:type="character" w:customStyle="1" w:styleId="WW8Num11z0">
    <w:name w:val="WW8Num11z0"/>
    <w:rsid w:val="00226CA9"/>
    <w:rPr>
      <w:rFonts w:cs="Times New Roman" w:hint="default"/>
    </w:rPr>
  </w:style>
  <w:style w:type="character" w:customStyle="1" w:styleId="WW8Num11z3">
    <w:name w:val="WW8Num11z3"/>
    <w:rsid w:val="00226CA9"/>
    <w:rPr>
      <w:rFonts w:cs="Times New Roman" w:hint="default"/>
      <w:b/>
      <w:color w:val="auto"/>
      <w:sz w:val="28"/>
    </w:rPr>
  </w:style>
  <w:style w:type="character" w:customStyle="1" w:styleId="WW8Num12z0">
    <w:name w:val="WW8Num12z0"/>
    <w:rsid w:val="00226CA9"/>
    <w:rPr>
      <w:rFonts w:ascii="Times New Roman" w:eastAsia="Times New Roman" w:hAnsi="Times New Roman" w:cs="Times New Roman" w:hint="default"/>
    </w:rPr>
  </w:style>
  <w:style w:type="character" w:customStyle="1" w:styleId="WW8Num12z1">
    <w:name w:val="WW8Num12z1"/>
    <w:rsid w:val="00226CA9"/>
    <w:rPr>
      <w:rFonts w:ascii="Courier New" w:hAnsi="Courier New" w:cs="Courier New" w:hint="default"/>
    </w:rPr>
  </w:style>
  <w:style w:type="character" w:customStyle="1" w:styleId="WW8Num12z2">
    <w:name w:val="WW8Num12z2"/>
    <w:rsid w:val="00226CA9"/>
    <w:rPr>
      <w:rFonts w:ascii="Wingdings" w:hAnsi="Wingdings" w:cs="Wingdings" w:hint="default"/>
    </w:rPr>
  </w:style>
  <w:style w:type="character" w:customStyle="1" w:styleId="WW8Num12z3">
    <w:name w:val="WW8Num12z3"/>
    <w:rsid w:val="00226CA9"/>
    <w:rPr>
      <w:rFonts w:ascii="Symbol" w:hAnsi="Symbol" w:cs="Symbol" w:hint="default"/>
    </w:rPr>
  </w:style>
  <w:style w:type="character" w:customStyle="1" w:styleId="WW8Num13z0">
    <w:name w:val="WW8Num13z0"/>
    <w:rsid w:val="00226CA9"/>
    <w:rPr>
      <w:rFonts w:cs="Times New Roman" w:hint="default"/>
    </w:rPr>
  </w:style>
  <w:style w:type="character" w:customStyle="1" w:styleId="WW8Num13z1">
    <w:name w:val="WW8Num13z1"/>
    <w:rsid w:val="00226CA9"/>
    <w:rPr>
      <w:rFonts w:cs="Times New Roman"/>
    </w:rPr>
  </w:style>
  <w:style w:type="character" w:customStyle="1" w:styleId="WW8Num14z0">
    <w:name w:val="WW8Num14z0"/>
    <w:rsid w:val="00226CA9"/>
    <w:rPr>
      <w:rFonts w:ascii="Symbol" w:hAnsi="Symbol" w:cs="Symbol" w:hint="default"/>
    </w:rPr>
  </w:style>
  <w:style w:type="character" w:customStyle="1" w:styleId="WW8Num14z1">
    <w:name w:val="WW8Num14z1"/>
    <w:rsid w:val="00226CA9"/>
    <w:rPr>
      <w:rFonts w:cs="Times New Roman"/>
    </w:rPr>
  </w:style>
  <w:style w:type="character" w:customStyle="1" w:styleId="WW8Num15z0">
    <w:name w:val="WW8Num15z0"/>
    <w:rsid w:val="00226CA9"/>
    <w:rPr>
      <w:rFonts w:ascii="Times New Roman" w:hAnsi="Times New Roman" w:cs="Times New Roman" w:hint="default"/>
      <w:b w:val="0"/>
      <w:sz w:val="22"/>
      <w:szCs w:val="22"/>
    </w:rPr>
  </w:style>
  <w:style w:type="character" w:customStyle="1" w:styleId="WW8Num15z1">
    <w:name w:val="WW8Num15z1"/>
    <w:rsid w:val="00226CA9"/>
    <w:rPr>
      <w:rFonts w:cs="Times New Roman" w:hint="default"/>
    </w:rPr>
  </w:style>
  <w:style w:type="character" w:customStyle="1" w:styleId="WW8Num15z2">
    <w:name w:val="WW8Num15z2"/>
    <w:rsid w:val="00226CA9"/>
    <w:rPr>
      <w:rFonts w:ascii="Times New Roman" w:hAnsi="Times New Roman" w:cs="Times New Roman" w:hint="default"/>
      <w:b w:val="0"/>
      <w:bCs w:val="0"/>
      <w:i w:val="0"/>
      <w:iCs w:val="0"/>
      <w:sz w:val="26"/>
      <w:szCs w:val="26"/>
    </w:rPr>
  </w:style>
  <w:style w:type="character" w:customStyle="1" w:styleId="WW8Num15z3">
    <w:name w:val="WW8Num15z3"/>
    <w:rsid w:val="00226CA9"/>
    <w:rPr>
      <w:rFonts w:cs="Times New Roman" w:hint="default"/>
      <w:b w:val="0"/>
      <w:sz w:val="22"/>
      <w:szCs w:val="22"/>
    </w:rPr>
  </w:style>
  <w:style w:type="character" w:customStyle="1" w:styleId="WW8Num15z4">
    <w:name w:val="WW8Num15z4"/>
    <w:rsid w:val="00226CA9"/>
    <w:rPr>
      <w:rFonts w:cs="Times New Roman" w:hint="default"/>
      <w:sz w:val="26"/>
      <w:szCs w:val="26"/>
    </w:rPr>
  </w:style>
  <w:style w:type="character" w:customStyle="1" w:styleId="WW8Num16z0">
    <w:name w:val="WW8Num16z0"/>
    <w:rsid w:val="00226CA9"/>
    <w:rPr>
      <w:rFonts w:cs="Times New Roman" w:hint="default"/>
    </w:rPr>
  </w:style>
  <w:style w:type="character" w:customStyle="1" w:styleId="WW8Num17z0">
    <w:name w:val="WW8Num17z0"/>
    <w:rsid w:val="00226CA9"/>
    <w:rPr>
      <w:rFonts w:ascii="Symbol" w:hAnsi="Symbol" w:cs="Symbol" w:hint="default"/>
    </w:rPr>
  </w:style>
  <w:style w:type="character" w:customStyle="1" w:styleId="WW8Num17z1">
    <w:name w:val="WW8Num17z1"/>
    <w:rsid w:val="00226CA9"/>
    <w:rPr>
      <w:rFonts w:ascii="Courier New" w:hAnsi="Courier New" w:cs="Courier New" w:hint="default"/>
    </w:rPr>
  </w:style>
  <w:style w:type="character" w:customStyle="1" w:styleId="WW8Num17z2">
    <w:name w:val="WW8Num17z2"/>
    <w:rsid w:val="00226CA9"/>
    <w:rPr>
      <w:rFonts w:ascii="Wingdings" w:hAnsi="Wingdings" w:cs="Wingdings" w:hint="default"/>
    </w:rPr>
  </w:style>
  <w:style w:type="character" w:customStyle="1" w:styleId="WW8Num18z0">
    <w:name w:val="WW8Num18z0"/>
    <w:rsid w:val="00226CA9"/>
    <w:rPr>
      <w:rFonts w:cs="Times New Roman" w:hint="default"/>
      <w:b/>
    </w:rPr>
  </w:style>
  <w:style w:type="character" w:customStyle="1" w:styleId="WW8Num18z1">
    <w:name w:val="WW8Num18z1"/>
    <w:rsid w:val="00226CA9"/>
    <w:rPr>
      <w:rFonts w:cs="Times New Roman" w:hint="default"/>
    </w:rPr>
  </w:style>
  <w:style w:type="character" w:customStyle="1" w:styleId="12">
    <w:name w:val="Основной шрифт абзаца1"/>
    <w:rsid w:val="00226CA9"/>
  </w:style>
  <w:style w:type="character" w:customStyle="1" w:styleId="Heading1Char">
    <w:name w:val="Heading 1 Char"/>
    <w:rsid w:val="00226CA9"/>
    <w:rPr>
      <w:rFonts w:eastAsia="Calibri"/>
      <w:b/>
      <w:bCs/>
      <w:kern w:val="2"/>
      <w:sz w:val="36"/>
      <w:szCs w:val="36"/>
      <w:lang w:val="ru-RU" w:bidi="ar-SA"/>
    </w:rPr>
  </w:style>
  <w:style w:type="character" w:customStyle="1" w:styleId="Heading2Char">
    <w:name w:val="Heading 2 Char"/>
    <w:rsid w:val="00226CA9"/>
    <w:rPr>
      <w:rFonts w:eastAsia="Calibri"/>
      <w:b/>
      <w:bCs/>
      <w:sz w:val="30"/>
      <w:szCs w:val="30"/>
      <w:lang w:val="ru-RU" w:bidi="ar-SA"/>
    </w:rPr>
  </w:style>
  <w:style w:type="character" w:customStyle="1" w:styleId="Heading3Char">
    <w:name w:val="Heading 3 Char"/>
    <w:rsid w:val="00226CA9"/>
    <w:rPr>
      <w:rFonts w:ascii="Arial" w:eastAsia="Calibri" w:hAnsi="Arial" w:cs="Arial"/>
      <w:b/>
      <w:bCs/>
      <w:sz w:val="24"/>
      <w:szCs w:val="24"/>
      <w:lang w:val="ru-RU" w:bidi="ar-SA"/>
    </w:rPr>
  </w:style>
  <w:style w:type="character" w:customStyle="1" w:styleId="Heading4Char">
    <w:name w:val="Heading 4 Char"/>
    <w:rsid w:val="00226CA9"/>
    <w:rPr>
      <w:rFonts w:ascii="Arial" w:hAnsi="Arial" w:cs="Arial"/>
      <w:sz w:val="24"/>
      <w:szCs w:val="24"/>
      <w:lang w:val="x-none"/>
    </w:rPr>
  </w:style>
  <w:style w:type="character" w:customStyle="1" w:styleId="Heading5Char">
    <w:name w:val="Heading 5 Char"/>
    <w:rsid w:val="00226CA9"/>
    <w:rPr>
      <w:rFonts w:eastAsia="Times New Roman" w:cs="Times New Roman"/>
      <w:b/>
      <w:bCs/>
      <w:i/>
      <w:iCs/>
      <w:sz w:val="26"/>
      <w:szCs w:val="26"/>
      <w:lang w:val="x-none"/>
    </w:rPr>
  </w:style>
  <w:style w:type="character" w:customStyle="1" w:styleId="Heading6Char">
    <w:name w:val="Heading 6 Char"/>
    <w:rsid w:val="00226CA9"/>
    <w:rPr>
      <w:rFonts w:eastAsia="Times New Roman" w:cs="Times New Roman"/>
      <w:b/>
      <w:bCs/>
      <w:sz w:val="22"/>
      <w:szCs w:val="22"/>
      <w:lang w:val="x-none"/>
    </w:rPr>
  </w:style>
  <w:style w:type="character" w:customStyle="1" w:styleId="Heading7Char">
    <w:name w:val="Heading 7 Char"/>
    <w:rsid w:val="00226CA9"/>
    <w:rPr>
      <w:rFonts w:eastAsia="Times New Roman" w:cs="Times New Roman"/>
      <w:sz w:val="24"/>
      <w:szCs w:val="24"/>
      <w:lang w:val="x-none"/>
    </w:rPr>
  </w:style>
  <w:style w:type="character" w:customStyle="1" w:styleId="Heading8Char">
    <w:name w:val="Heading 8 Char"/>
    <w:rsid w:val="00226CA9"/>
    <w:rPr>
      <w:rFonts w:eastAsia="Times New Roman" w:cs="Times New Roman"/>
      <w:i/>
      <w:iCs/>
      <w:sz w:val="24"/>
      <w:szCs w:val="24"/>
      <w:lang w:val="x-none"/>
    </w:rPr>
  </w:style>
  <w:style w:type="character" w:customStyle="1" w:styleId="Heading9Char">
    <w:name w:val="Heading 9 Char"/>
    <w:rsid w:val="00226CA9"/>
    <w:rPr>
      <w:rFonts w:eastAsia="Times New Roman" w:cs="Times New Roman"/>
      <w:b/>
      <w:sz w:val="26"/>
      <w:szCs w:val="26"/>
      <w:shd w:val="clear" w:color="auto" w:fill="FFFFFF"/>
      <w:lang w:val="x-none"/>
    </w:rPr>
  </w:style>
  <w:style w:type="character" w:customStyle="1" w:styleId="ConsPlusNormal">
    <w:name w:val="ConsPlusNormal Знак"/>
    <w:rsid w:val="00226CA9"/>
    <w:rPr>
      <w:rFonts w:ascii="Arial" w:hAnsi="Arial" w:cs="Arial"/>
      <w:sz w:val="22"/>
      <w:lang w:val="x-none"/>
    </w:rPr>
  </w:style>
  <w:style w:type="character" w:styleId="a3">
    <w:name w:val="Hyperlink"/>
    <w:rsid w:val="00226CA9"/>
    <w:rPr>
      <w:rFonts w:cs="Times New Roman"/>
      <w:color w:val="0000FF"/>
      <w:u w:val="single"/>
    </w:rPr>
  </w:style>
  <w:style w:type="character" w:customStyle="1" w:styleId="BodyTextIndent2Char">
    <w:name w:val="Body Text Indent 2 Char"/>
    <w:rsid w:val="00226CA9"/>
    <w:rPr>
      <w:rFonts w:eastAsia="Times New Roman" w:cs="Times New Roman"/>
      <w:sz w:val="24"/>
      <w:szCs w:val="24"/>
      <w:lang w:val="x-none"/>
    </w:rPr>
  </w:style>
  <w:style w:type="character" w:customStyle="1" w:styleId="31">
    <w:name w:val="Стиль3 Знак Знак1"/>
    <w:rsid w:val="00226CA9"/>
    <w:rPr>
      <w:rFonts w:eastAsia="Calibri"/>
      <w:sz w:val="24"/>
      <w:lang w:val="ru-RU" w:bidi="ar-SA"/>
    </w:rPr>
  </w:style>
  <w:style w:type="character" w:customStyle="1" w:styleId="32">
    <w:name w:val="Стиль3 Знак Знак Знак"/>
    <w:rsid w:val="00226CA9"/>
    <w:rPr>
      <w:rFonts w:eastAsia="Times New Roman"/>
      <w:sz w:val="20"/>
      <w:lang w:val="x-none"/>
    </w:rPr>
  </w:style>
  <w:style w:type="character" w:customStyle="1" w:styleId="FooterChar">
    <w:name w:val="Footer Char"/>
    <w:rsid w:val="00226CA9"/>
    <w:rPr>
      <w:rFonts w:eastAsia="Times New Roman" w:cs="Times New Roman"/>
      <w:sz w:val="24"/>
      <w:szCs w:val="24"/>
      <w:lang w:val="x-none"/>
    </w:rPr>
  </w:style>
  <w:style w:type="character" w:styleId="a4">
    <w:name w:val="page number"/>
    <w:rsid w:val="00226CA9"/>
    <w:rPr>
      <w:rFonts w:cs="Times New Roman"/>
    </w:rPr>
  </w:style>
  <w:style w:type="character" w:customStyle="1" w:styleId="BodyText2Char">
    <w:name w:val="Body Text 2 Char"/>
    <w:rsid w:val="00226CA9"/>
    <w:rPr>
      <w:rFonts w:eastAsia="Times New Roman" w:cs="Times New Roman"/>
      <w:sz w:val="24"/>
      <w:szCs w:val="24"/>
      <w:lang w:val="x-none"/>
    </w:rPr>
  </w:style>
  <w:style w:type="character" w:customStyle="1" w:styleId="BodyText3Char">
    <w:name w:val="Body Text 3 Char"/>
    <w:rsid w:val="00226CA9"/>
    <w:rPr>
      <w:rFonts w:eastAsia="Times New Roman" w:cs="Times New Roman"/>
      <w:sz w:val="16"/>
      <w:szCs w:val="16"/>
      <w:lang w:val="x-none"/>
    </w:rPr>
  </w:style>
  <w:style w:type="character" w:customStyle="1" w:styleId="ConsNormal">
    <w:name w:val="ConsNormal Знак"/>
    <w:rsid w:val="00226CA9"/>
    <w:rPr>
      <w:rFonts w:ascii="Arial" w:hAnsi="Arial" w:cs="Arial"/>
      <w:sz w:val="22"/>
      <w:lang w:val="x-none"/>
    </w:rPr>
  </w:style>
  <w:style w:type="character" w:customStyle="1" w:styleId="DateChar">
    <w:name w:val="Date Char"/>
    <w:rsid w:val="00226CA9"/>
    <w:rPr>
      <w:rFonts w:eastAsia="Times New Roman" w:cs="Times New Roman"/>
      <w:sz w:val="24"/>
      <w:szCs w:val="24"/>
      <w:lang w:val="x-none"/>
    </w:rPr>
  </w:style>
  <w:style w:type="character" w:customStyle="1" w:styleId="CommentTextChar">
    <w:name w:val="Comment Text Char"/>
    <w:rsid w:val="00226CA9"/>
    <w:rPr>
      <w:rFonts w:eastAsia="Times New Roman" w:cs="Times New Roman"/>
      <w:sz w:val="20"/>
      <w:szCs w:val="20"/>
      <w:lang w:val="x-none"/>
    </w:rPr>
  </w:style>
  <w:style w:type="character" w:customStyle="1" w:styleId="CommentSubjectChar">
    <w:name w:val="Comment Subject Char"/>
    <w:rsid w:val="00226CA9"/>
    <w:rPr>
      <w:rFonts w:eastAsia="Times New Roman" w:cs="Times New Roman"/>
      <w:b/>
      <w:bCs/>
      <w:sz w:val="20"/>
      <w:szCs w:val="20"/>
      <w:lang w:val="x-none"/>
    </w:rPr>
  </w:style>
  <w:style w:type="character" w:customStyle="1" w:styleId="BalloonTextChar">
    <w:name w:val="Balloon Text Char"/>
    <w:rsid w:val="00226CA9"/>
    <w:rPr>
      <w:rFonts w:ascii="Tahoma" w:hAnsi="Tahoma" w:cs="Tahoma"/>
      <w:sz w:val="16"/>
      <w:szCs w:val="16"/>
      <w:lang w:val="x-none"/>
    </w:rPr>
  </w:style>
  <w:style w:type="character" w:customStyle="1" w:styleId="FootnoteTextChar">
    <w:name w:val="Footnote Text Char"/>
    <w:rsid w:val="00226CA9"/>
    <w:rPr>
      <w:rFonts w:eastAsia="Times New Roman" w:cs="Times New Roman"/>
      <w:sz w:val="20"/>
      <w:szCs w:val="20"/>
      <w:lang w:val="x-none"/>
    </w:rPr>
  </w:style>
  <w:style w:type="character" w:customStyle="1" w:styleId="a5">
    <w:name w:val="Символ сноски"/>
    <w:rsid w:val="00226CA9"/>
    <w:rPr>
      <w:rFonts w:cs="Times New Roman"/>
      <w:vertAlign w:val="superscript"/>
    </w:rPr>
  </w:style>
  <w:style w:type="character" w:customStyle="1" w:styleId="EndnoteTextChar">
    <w:name w:val="Endnote Text Char"/>
    <w:rsid w:val="00226CA9"/>
    <w:rPr>
      <w:rFonts w:eastAsia="Times New Roman" w:cs="Times New Roman"/>
      <w:sz w:val="20"/>
      <w:szCs w:val="20"/>
      <w:lang w:val="x-none"/>
    </w:rPr>
  </w:style>
  <w:style w:type="character" w:customStyle="1" w:styleId="a6">
    <w:name w:val="Символ концевой сноски"/>
    <w:rsid w:val="00226CA9"/>
    <w:rPr>
      <w:rFonts w:cs="Times New Roman"/>
      <w:vertAlign w:val="superscript"/>
    </w:rPr>
  </w:style>
  <w:style w:type="character" w:customStyle="1" w:styleId="HeaderChar">
    <w:name w:val="Header Char"/>
    <w:rsid w:val="00226CA9"/>
    <w:rPr>
      <w:rFonts w:eastAsia="Times New Roman" w:cs="Times New Roman"/>
      <w:sz w:val="24"/>
      <w:szCs w:val="24"/>
      <w:lang w:val="x-none"/>
    </w:rPr>
  </w:style>
  <w:style w:type="character" w:customStyle="1" w:styleId="attribute-value">
    <w:name w:val="attribute-value"/>
    <w:rsid w:val="00226CA9"/>
    <w:rPr>
      <w:rFonts w:cs="Times New Roman"/>
    </w:rPr>
  </w:style>
  <w:style w:type="character" w:styleId="a7">
    <w:name w:val="Strong"/>
    <w:qFormat/>
    <w:rsid w:val="00226CA9"/>
    <w:rPr>
      <w:rFonts w:cs="Times New Roman"/>
      <w:b/>
    </w:rPr>
  </w:style>
  <w:style w:type="character" w:customStyle="1" w:styleId="PlainTextChar">
    <w:name w:val="Plain Text Char"/>
    <w:rsid w:val="00226CA9"/>
    <w:rPr>
      <w:rFonts w:ascii="Courier New" w:hAnsi="Courier New" w:cs="Courier New"/>
      <w:sz w:val="20"/>
      <w:lang w:val="x-none"/>
    </w:rPr>
  </w:style>
  <w:style w:type="character" w:customStyle="1" w:styleId="a8">
    <w:name w:val="Текст Знак"/>
    <w:rsid w:val="00226CA9"/>
    <w:rPr>
      <w:rFonts w:ascii="Consolas" w:hAnsi="Consolas" w:cs="Consolas"/>
      <w:sz w:val="21"/>
      <w:szCs w:val="21"/>
      <w:lang w:val="x-none"/>
    </w:rPr>
  </w:style>
  <w:style w:type="character" w:customStyle="1" w:styleId="13">
    <w:name w:val="Основной текст1"/>
    <w:rsid w:val="00226CA9"/>
    <w:rPr>
      <w:rFonts w:ascii="Times New Roman" w:hAnsi="Times New Roman" w:cs="Times New Roman"/>
      <w:spacing w:val="0"/>
      <w:sz w:val="22"/>
    </w:rPr>
  </w:style>
  <w:style w:type="character" w:customStyle="1" w:styleId="120">
    <w:name w:val="Основной текст12"/>
    <w:rsid w:val="00226CA9"/>
    <w:rPr>
      <w:rFonts w:ascii="Times New Roman" w:hAnsi="Times New Roman" w:cs="Times New Roman"/>
      <w:spacing w:val="0"/>
      <w:sz w:val="22"/>
    </w:rPr>
  </w:style>
  <w:style w:type="character" w:customStyle="1" w:styleId="Bodytext">
    <w:name w:val="Body text_"/>
    <w:rsid w:val="00226CA9"/>
    <w:rPr>
      <w:shd w:val="clear" w:color="auto" w:fill="FFFFFF"/>
    </w:rPr>
  </w:style>
  <w:style w:type="character" w:customStyle="1" w:styleId="BodyTextChar">
    <w:name w:val="Body Text Char"/>
    <w:rsid w:val="00226CA9"/>
    <w:rPr>
      <w:rFonts w:eastAsia="Times New Roman" w:cs="Times New Roman"/>
      <w:sz w:val="20"/>
      <w:szCs w:val="20"/>
      <w:lang w:val="x-none"/>
    </w:rPr>
  </w:style>
  <w:style w:type="character" w:customStyle="1" w:styleId="14">
    <w:name w:val="Основной текст Знак1"/>
    <w:rsid w:val="00226CA9"/>
    <w:rPr>
      <w:rFonts w:ascii="Times New Roman" w:hAnsi="Times New Roman" w:cs="Times New Roman"/>
      <w:sz w:val="24"/>
      <w:lang w:val="x-none"/>
    </w:rPr>
  </w:style>
  <w:style w:type="character" w:customStyle="1" w:styleId="HTMLPreformattedChar">
    <w:name w:val="HTML Preformatted Char"/>
    <w:rsid w:val="00226CA9"/>
    <w:rPr>
      <w:rFonts w:ascii="Courier New" w:hAnsi="Courier New" w:cs="Times New Roman"/>
      <w:sz w:val="20"/>
      <w:szCs w:val="20"/>
      <w:lang w:val="x-none"/>
    </w:rPr>
  </w:style>
  <w:style w:type="character" w:customStyle="1" w:styleId="71">
    <w:name w:val="Основной текст (7)_"/>
    <w:rsid w:val="00226CA9"/>
    <w:rPr>
      <w:spacing w:val="10"/>
      <w:sz w:val="21"/>
      <w:shd w:val="clear" w:color="auto" w:fill="FFFFFF"/>
    </w:rPr>
  </w:style>
  <w:style w:type="character" w:customStyle="1" w:styleId="BodyTextIndentChar">
    <w:name w:val="Body Text Indent Char"/>
    <w:rsid w:val="00226CA9"/>
    <w:rPr>
      <w:rFonts w:eastAsia="Times New Roman" w:cs="Times New Roman"/>
      <w:sz w:val="24"/>
      <w:szCs w:val="24"/>
      <w:lang w:val="x-none"/>
    </w:rPr>
  </w:style>
  <w:style w:type="character" w:customStyle="1" w:styleId="TitleChar">
    <w:name w:val="Title Char"/>
    <w:rsid w:val="00226CA9"/>
    <w:rPr>
      <w:rFonts w:eastAsia="Times New Roman" w:cs="Times New Roman"/>
      <w:bCs/>
      <w:color w:val="000000"/>
      <w:spacing w:val="13"/>
      <w:sz w:val="22"/>
      <w:szCs w:val="22"/>
      <w:shd w:val="clear" w:color="auto" w:fill="FFFFFF"/>
      <w:lang w:val="x-none"/>
    </w:rPr>
  </w:style>
  <w:style w:type="character" w:customStyle="1" w:styleId="header-user-name">
    <w:name w:val="header-user-name"/>
    <w:rsid w:val="00226CA9"/>
    <w:rPr>
      <w:rFonts w:cs="Times New Roman"/>
    </w:rPr>
  </w:style>
  <w:style w:type="character" w:customStyle="1" w:styleId="SubtitleChar">
    <w:name w:val="Subtitle Char"/>
    <w:rsid w:val="00226CA9"/>
    <w:rPr>
      <w:rFonts w:ascii="Cambria" w:hAnsi="Cambria" w:cs="Times New Roman"/>
      <w:sz w:val="24"/>
      <w:szCs w:val="24"/>
      <w:lang w:val="x-none"/>
    </w:rPr>
  </w:style>
  <w:style w:type="character" w:customStyle="1" w:styleId="Bodytext10">
    <w:name w:val="Body text + 10"/>
    <w:rsid w:val="00226CA9"/>
    <w:rPr>
      <w:rFonts w:ascii="Times New Roman" w:hAnsi="Times New Roman" w:cs="Times New Roman"/>
      <w:sz w:val="21"/>
      <w:szCs w:val="21"/>
      <w:u w:val="none"/>
    </w:rPr>
  </w:style>
  <w:style w:type="character" w:customStyle="1" w:styleId="postbody1">
    <w:name w:val="postbody1"/>
    <w:rsid w:val="00226CA9"/>
    <w:rPr>
      <w:sz w:val="18"/>
    </w:rPr>
  </w:style>
  <w:style w:type="character" w:styleId="a9">
    <w:name w:val="FollowedHyperlink"/>
    <w:rsid w:val="00226CA9"/>
    <w:rPr>
      <w:rFonts w:cs="Times New Roman"/>
      <w:color w:val="800080"/>
      <w:u w:val="single"/>
    </w:rPr>
  </w:style>
  <w:style w:type="character" w:customStyle="1" w:styleId="41">
    <w:name w:val="4. Текст Знак"/>
    <w:rsid w:val="00226CA9"/>
    <w:rPr>
      <w:rFonts w:eastAsia="Times New Roman"/>
      <w:color w:val="000000"/>
      <w:spacing w:val="2"/>
      <w:sz w:val="20"/>
      <w:lang w:val="x-none"/>
    </w:rPr>
  </w:style>
  <w:style w:type="character" w:customStyle="1" w:styleId="aa">
    <w:name w:val="комментарий"/>
    <w:rsid w:val="00226CA9"/>
    <w:rPr>
      <w:i/>
      <w:u w:val="none"/>
      <w:shd w:val="clear" w:color="auto" w:fill="FFFF99"/>
    </w:rPr>
  </w:style>
  <w:style w:type="character" w:customStyle="1" w:styleId="BodyTextIndent3Char">
    <w:name w:val="Body Text Indent 3 Char"/>
    <w:rsid w:val="00226CA9"/>
    <w:rPr>
      <w:rFonts w:eastAsia="Times New Roman" w:cs="Times New Roman"/>
      <w:sz w:val="20"/>
      <w:szCs w:val="20"/>
      <w:lang w:val="x-none"/>
    </w:rPr>
  </w:style>
  <w:style w:type="character" w:customStyle="1" w:styleId="15">
    <w:name w:val="Обычный + Первая строка:  1 см Знак"/>
    <w:rsid w:val="00226CA9"/>
    <w:rPr>
      <w:rFonts w:eastAsia="Times New Roman"/>
      <w:i/>
      <w:sz w:val="20"/>
      <w:lang w:val="x-none"/>
    </w:rPr>
  </w:style>
  <w:style w:type="character" w:customStyle="1" w:styleId="110">
    <w:name w:val="Маркер1 Знак1"/>
    <w:rsid w:val="00226CA9"/>
    <w:rPr>
      <w:rFonts w:eastAsia="Calibri"/>
      <w:lang w:val="ru-RU" w:bidi="ar-SA"/>
    </w:rPr>
  </w:style>
  <w:style w:type="character" w:customStyle="1" w:styleId="DocumentMapChar">
    <w:name w:val="Document Map Char"/>
    <w:rsid w:val="00226CA9"/>
    <w:rPr>
      <w:rFonts w:ascii="Tahoma" w:hAnsi="Tahoma" w:cs="Tahoma"/>
      <w:sz w:val="20"/>
      <w:szCs w:val="20"/>
      <w:shd w:val="clear" w:color="auto" w:fill="000080"/>
      <w:lang w:val="x-none"/>
    </w:rPr>
  </w:style>
  <w:style w:type="character" w:customStyle="1" w:styleId="text-topicname1">
    <w:name w:val="text-topicname1"/>
    <w:rsid w:val="00226CA9"/>
    <w:rPr>
      <w:b/>
      <w:color w:val="666666"/>
    </w:rPr>
  </w:style>
  <w:style w:type="character" w:customStyle="1" w:styleId="ab">
    <w:name w:val="íîìåð ñòðàíèöû"/>
    <w:rsid w:val="00226CA9"/>
  </w:style>
  <w:style w:type="character" w:customStyle="1" w:styleId="111">
    <w:name w:val="Заголовок 1 Знак1"/>
    <w:rsid w:val="00226CA9"/>
    <w:rPr>
      <w:rFonts w:ascii="Calibri Light" w:hAnsi="Calibri Light" w:cs="Calibri Light"/>
      <w:b/>
      <w:color w:val="2E74B5"/>
      <w:sz w:val="28"/>
      <w:lang w:val="x-none"/>
    </w:rPr>
  </w:style>
  <w:style w:type="character" w:customStyle="1" w:styleId="ac">
    <w:name w:val="Основной текст_"/>
    <w:rsid w:val="00226CA9"/>
    <w:rPr>
      <w:rFonts w:ascii="Times New Roman" w:hAnsi="Times New Roman" w:cs="Times New Roman"/>
      <w:sz w:val="24"/>
    </w:rPr>
  </w:style>
  <w:style w:type="character" w:customStyle="1" w:styleId="ad">
    <w:name w:val="_Основной с красной строки Знак"/>
    <w:rsid w:val="00226CA9"/>
    <w:rPr>
      <w:rFonts w:ascii="Calibri" w:hAnsi="Calibri" w:cs="Calibri"/>
      <w:sz w:val="20"/>
      <w:lang w:val="x-none"/>
    </w:rPr>
  </w:style>
  <w:style w:type="character" w:customStyle="1" w:styleId="apple-converted-space">
    <w:name w:val="apple-converted-space"/>
    <w:rsid w:val="00226CA9"/>
    <w:rPr>
      <w:rFonts w:cs="Times New Roman"/>
    </w:rPr>
  </w:style>
  <w:style w:type="character" w:customStyle="1" w:styleId="16">
    <w:name w:val="Знак примечания1"/>
    <w:rsid w:val="00226CA9"/>
    <w:rPr>
      <w:rFonts w:cs="Times New Roman"/>
      <w:sz w:val="16"/>
      <w:szCs w:val="16"/>
    </w:rPr>
  </w:style>
  <w:style w:type="character" w:customStyle="1" w:styleId="17">
    <w:name w:val="Знак концевой сноски1"/>
    <w:rsid w:val="00226CA9"/>
    <w:rPr>
      <w:vertAlign w:val="superscript"/>
    </w:rPr>
  </w:style>
  <w:style w:type="character" w:customStyle="1" w:styleId="18">
    <w:name w:val="Знак сноски1"/>
    <w:rsid w:val="00226CA9"/>
    <w:rPr>
      <w:vertAlign w:val="superscript"/>
    </w:rPr>
  </w:style>
  <w:style w:type="character" w:styleId="ae">
    <w:name w:val="footnote reference"/>
    <w:rsid w:val="00226CA9"/>
    <w:rPr>
      <w:vertAlign w:val="superscript"/>
    </w:rPr>
  </w:style>
  <w:style w:type="character" w:styleId="af">
    <w:name w:val="endnote reference"/>
    <w:rsid w:val="00226CA9"/>
    <w:rPr>
      <w:vertAlign w:val="superscript"/>
    </w:rPr>
  </w:style>
  <w:style w:type="paragraph" w:customStyle="1" w:styleId="af0">
    <w:basedOn w:val="a"/>
    <w:next w:val="af1"/>
    <w:rsid w:val="00226CA9"/>
    <w:pPr>
      <w:keepNext/>
      <w:suppressAutoHyphens/>
      <w:spacing w:before="240" w:after="120" w:line="240" w:lineRule="auto"/>
      <w:jc w:val="both"/>
    </w:pPr>
    <w:rPr>
      <w:rFonts w:ascii="Liberation Sans" w:eastAsia="Microsoft YaHei" w:hAnsi="Liberation Sans" w:cs="Lucida Sans"/>
      <w:sz w:val="28"/>
      <w:szCs w:val="28"/>
      <w:lang w:eastAsia="zh-CN"/>
    </w:rPr>
  </w:style>
  <w:style w:type="paragraph" w:styleId="af1">
    <w:name w:val="Body Text"/>
    <w:basedOn w:val="a"/>
    <w:link w:val="af2"/>
    <w:rsid w:val="00226CA9"/>
    <w:pPr>
      <w:suppressAutoHyphens/>
      <w:spacing w:after="120" w:line="240" w:lineRule="auto"/>
      <w:jc w:val="both"/>
    </w:pPr>
    <w:rPr>
      <w:rFonts w:ascii="Times New Roman" w:eastAsia="Calibri" w:hAnsi="Times New Roman" w:cs="Times New Roman"/>
      <w:sz w:val="24"/>
      <w:szCs w:val="20"/>
      <w:lang w:eastAsia="zh-CN"/>
    </w:rPr>
  </w:style>
  <w:style w:type="character" w:customStyle="1" w:styleId="af2">
    <w:name w:val="Основной текст Знак"/>
    <w:basedOn w:val="a0"/>
    <w:link w:val="af1"/>
    <w:rsid w:val="00226CA9"/>
    <w:rPr>
      <w:rFonts w:ascii="Times New Roman" w:eastAsia="Calibri" w:hAnsi="Times New Roman" w:cs="Times New Roman"/>
      <w:sz w:val="24"/>
      <w:szCs w:val="20"/>
      <w:lang w:eastAsia="zh-CN"/>
    </w:rPr>
  </w:style>
  <w:style w:type="paragraph" w:styleId="af3">
    <w:name w:val="List"/>
    <w:basedOn w:val="a"/>
    <w:rsid w:val="00226CA9"/>
    <w:pPr>
      <w:suppressAutoHyphens/>
      <w:spacing w:after="60" w:line="240" w:lineRule="auto"/>
      <w:ind w:left="283" w:hanging="283"/>
      <w:jc w:val="both"/>
    </w:pPr>
    <w:rPr>
      <w:rFonts w:ascii="Times New Roman" w:eastAsia="Calibri" w:hAnsi="Times New Roman" w:cs="Times New Roman"/>
      <w:sz w:val="24"/>
      <w:szCs w:val="24"/>
      <w:lang w:eastAsia="zh-CN"/>
    </w:rPr>
  </w:style>
  <w:style w:type="paragraph" w:styleId="af4">
    <w:name w:val="caption"/>
    <w:basedOn w:val="a"/>
    <w:qFormat/>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22">
    <w:name w:val="Указатель2"/>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19">
    <w:name w:val="Заголовок1"/>
    <w:basedOn w:val="a"/>
    <w:next w:val="af1"/>
    <w:rsid w:val="00226CA9"/>
    <w:pPr>
      <w:widowControl w:val="0"/>
      <w:shd w:val="clear" w:color="auto" w:fill="FFFFFF"/>
      <w:suppressAutoHyphens/>
      <w:autoSpaceDE w:val="0"/>
      <w:spacing w:after="0" w:line="240" w:lineRule="auto"/>
      <w:ind w:left="72"/>
      <w:jc w:val="center"/>
    </w:pPr>
    <w:rPr>
      <w:rFonts w:ascii="Times New Roman" w:eastAsia="Calibri" w:hAnsi="Times New Roman" w:cs="Times New Roman"/>
      <w:bCs/>
      <w:color w:val="000000"/>
      <w:spacing w:val="13"/>
      <w:sz w:val="24"/>
      <w:lang w:eastAsia="zh-CN"/>
    </w:rPr>
  </w:style>
  <w:style w:type="paragraph" w:customStyle="1" w:styleId="23">
    <w:name w:val="Название объекта2"/>
    <w:basedOn w:val="a"/>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1a">
    <w:name w:val="Указатель1"/>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ConsPlusNormal0">
    <w:name w:val="ConsPlusNormal"/>
    <w:rsid w:val="00226CA9"/>
    <w:pPr>
      <w:widowControl w:val="0"/>
      <w:suppressAutoHyphens/>
      <w:autoSpaceDE w:val="0"/>
      <w:spacing w:after="0" w:line="240" w:lineRule="auto"/>
      <w:ind w:firstLine="720"/>
    </w:pPr>
    <w:rPr>
      <w:rFonts w:ascii="Arial" w:eastAsia="Calibri" w:hAnsi="Arial" w:cs="Arial"/>
      <w:lang w:eastAsia="zh-CN"/>
    </w:rPr>
  </w:style>
  <w:style w:type="paragraph" w:styleId="1b">
    <w:name w:val="toc 1"/>
    <w:basedOn w:val="a"/>
    <w:next w:val="a"/>
    <w:rsid w:val="00226CA9"/>
    <w:pPr>
      <w:suppressAutoHyphens/>
      <w:spacing w:before="120" w:after="120" w:line="240" w:lineRule="auto"/>
    </w:pPr>
    <w:rPr>
      <w:rFonts w:ascii="Times New Roman" w:eastAsia="Calibri" w:hAnsi="Times New Roman" w:cs="Times New Roman"/>
      <w:b/>
      <w:bCs/>
      <w:caps/>
      <w:sz w:val="20"/>
      <w:szCs w:val="20"/>
      <w:lang w:eastAsia="zh-CN"/>
    </w:rPr>
  </w:style>
  <w:style w:type="paragraph" w:styleId="24">
    <w:name w:val="toc 2"/>
    <w:basedOn w:val="a"/>
    <w:next w:val="a"/>
    <w:rsid w:val="00226CA9"/>
    <w:pPr>
      <w:suppressAutoHyphens/>
      <w:spacing w:after="0" w:line="240" w:lineRule="auto"/>
      <w:ind w:left="240"/>
    </w:pPr>
    <w:rPr>
      <w:rFonts w:ascii="Times New Roman" w:eastAsia="Calibri" w:hAnsi="Times New Roman" w:cs="Times New Roman"/>
      <w:smallCaps/>
      <w:sz w:val="20"/>
      <w:szCs w:val="20"/>
      <w:lang w:eastAsia="zh-CN"/>
    </w:rPr>
  </w:style>
  <w:style w:type="paragraph" w:customStyle="1" w:styleId="1c">
    <w:name w:val="Стиль1"/>
    <w:basedOn w:val="a"/>
    <w:rsid w:val="00226CA9"/>
    <w:pPr>
      <w:keepNext/>
      <w:keepLines/>
      <w:widowControl w:val="0"/>
      <w:suppressLineNumbers/>
      <w:tabs>
        <w:tab w:val="num" w:pos="432"/>
      </w:tabs>
      <w:suppressAutoHyphens/>
      <w:spacing w:after="60" w:line="240" w:lineRule="auto"/>
      <w:ind w:left="432" w:hanging="432"/>
      <w:jc w:val="both"/>
    </w:pPr>
    <w:rPr>
      <w:rFonts w:ascii="Times New Roman" w:eastAsia="Calibri" w:hAnsi="Times New Roman" w:cs="Times New Roman"/>
      <w:b/>
      <w:sz w:val="28"/>
      <w:szCs w:val="24"/>
      <w:lang w:eastAsia="zh-CN"/>
    </w:rPr>
  </w:style>
  <w:style w:type="paragraph" w:styleId="25">
    <w:name w:val="List Number 2"/>
    <w:basedOn w:val="a"/>
    <w:rsid w:val="00226CA9"/>
    <w:pPr>
      <w:tabs>
        <w:tab w:val="left" w:pos="432"/>
      </w:tabs>
      <w:suppressAutoHyphens/>
      <w:spacing w:after="60" w:line="240" w:lineRule="auto"/>
      <w:ind w:left="432" w:hanging="432"/>
      <w:jc w:val="both"/>
    </w:pPr>
    <w:rPr>
      <w:rFonts w:ascii="Times New Roman" w:eastAsia="Calibri" w:hAnsi="Times New Roman" w:cs="Times New Roman"/>
      <w:sz w:val="24"/>
      <w:szCs w:val="24"/>
      <w:lang w:eastAsia="zh-CN"/>
    </w:rPr>
  </w:style>
  <w:style w:type="paragraph" w:customStyle="1" w:styleId="26">
    <w:name w:val="Стиль2"/>
    <w:basedOn w:val="25"/>
    <w:rsid w:val="00226CA9"/>
    <w:pPr>
      <w:keepNext/>
      <w:keepLines/>
      <w:widowControl w:val="0"/>
      <w:suppressLineNumbers/>
    </w:pPr>
    <w:rPr>
      <w:b/>
      <w:szCs w:val="20"/>
    </w:rPr>
  </w:style>
  <w:style w:type="paragraph" w:customStyle="1" w:styleId="210">
    <w:name w:val="Основной текст с отступом 21"/>
    <w:basedOn w:val="a"/>
    <w:rsid w:val="00226CA9"/>
    <w:pPr>
      <w:suppressAutoHyphens/>
      <w:spacing w:after="120" w:line="480" w:lineRule="auto"/>
      <w:ind w:left="283"/>
      <w:jc w:val="both"/>
    </w:pPr>
    <w:rPr>
      <w:rFonts w:ascii="Times New Roman" w:eastAsia="Calibri" w:hAnsi="Times New Roman" w:cs="Times New Roman"/>
      <w:sz w:val="24"/>
      <w:szCs w:val="24"/>
      <w:lang w:eastAsia="zh-CN"/>
    </w:rPr>
  </w:style>
  <w:style w:type="paragraph" w:customStyle="1" w:styleId="33">
    <w:name w:val="Стиль3 Знак"/>
    <w:basedOn w:val="210"/>
    <w:rsid w:val="00226CA9"/>
    <w:pPr>
      <w:widowControl w:val="0"/>
      <w:tabs>
        <w:tab w:val="num" w:pos="432"/>
      </w:tabs>
      <w:spacing w:after="0" w:line="240" w:lineRule="auto"/>
      <w:ind w:left="0"/>
      <w:textAlignment w:val="baseline"/>
    </w:pPr>
    <w:rPr>
      <w:szCs w:val="20"/>
    </w:rPr>
  </w:style>
  <w:style w:type="paragraph" w:customStyle="1" w:styleId="34">
    <w:name w:val="Стиль3"/>
    <w:basedOn w:val="210"/>
    <w:rsid w:val="00226CA9"/>
    <w:pPr>
      <w:widowControl w:val="0"/>
      <w:tabs>
        <w:tab w:val="left" w:pos="1307"/>
      </w:tabs>
      <w:spacing w:after="0" w:line="240" w:lineRule="auto"/>
      <w:ind w:left="1080"/>
      <w:textAlignment w:val="baseline"/>
    </w:pPr>
    <w:rPr>
      <w:szCs w:val="20"/>
    </w:rPr>
  </w:style>
  <w:style w:type="paragraph" w:customStyle="1" w:styleId="35">
    <w:name w:val="Стиль3 Знак Знак"/>
    <w:basedOn w:val="210"/>
    <w:rsid w:val="00226CA9"/>
    <w:pPr>
      <w:widowControl w:val="0"/>
      <w:tabs>
        <w:tab w:val="left" w:pos="227"/>
      </w:tabs>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6CA9"/>
    <w:pPr>
      <w:suppressAutoHyphens/>
      <w:spacing w:before="280" w:after="280" w:line="240" w:lineRule="auto"/>
    </w:pPr>
    <w:rPr>
      <w:rFonts w:ascii="Tahoma" w:eastAsia="Calibri" w:hAnsi="Tahoma" w:cs="Tahoma"/>
      <w:sz w:val="20"/>
      <w:szCs w:val="20"/>
      <w:lang w:val="en-US" w:eastAsia="zh-CN"/>
    </w:rPr>
  </w:style>
  <w:style w:type="paragraph" w:styleId="27">
    <w:name w:val="List Bullet 2"/>
    <w:basedOn w:val="a"/>
    <w:rsid w:val="00226CA9"/>
    <w:pPr>
      <w:tabs>
        <w:tab w:val="left" w:pos="643"/>
      </w:tabs>
      <w:suppressAutoHyphens/>
      <w:spacing w:after="60" w:line="240" w:lineRule="auto"/>
      <w:ind w:left="643" w:hanging="360"/>
      <w:jc w:val="both"/>
    </w:pPr>
    <w:rPr>
      <w:rFonts w:ascii="Times New Roman" w:eastAsia="Calibri" w:hAnsi="Times New Roman" w:cs="Times New Roman"/>
      <w:sz w:val="24"/>
      <w:szCs w:val="24"/>
      <w:lang w:eastAsia="zh-CN"/>
    </w:rPr>
  </w:style>
  <w:style w:type="paragraph" w:customStyle="1" w:styleId="af5">
    <w:name w:val="Верхний и нижний колонтитулы"/>
    <w:basedOn w:val="a"/>
    <w:rsid w:val="00226CA9"/>
    <w:pPr>
      <w:suppressLineNumbers/>
      <w:tabs>
        <w:tab w:val="center" w:pos="4819"/>
        <w:tab w:val="right" w:pos="9638"/>
      </w:tabs>
      <w:suppressAutoHyphens/>
      <w:spacing w:after="60" w:line="240" w:lineRule="auto"/>
      <w:jc w:val="both"/>
    </w:pPr>
    <w:rPr>
      <w:rFonts w:ascii="Times New Roman" w:eastAsia="Calibri" w:hAnsi="Times New Roman" w:cs="Times New Roman"/>
      <w:sz w:val="24"/>
      <w:szCs w:val="24"/>
      <w:lang w:eastAsia="zh-CN"/>
    </w:rPr>
  </w:style>
  <w:style w:type="paragraph" w:styleId="af6">
    <w:name w:val="footer"/>
    <w:basedOn w:val="a"/>
    <w:link w:val="af7"/>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7">
    <w:name w:val="Нижний колонтитул Знак"/>
    <w:basedOn w:val="a0"/>
    <w:link w:val="af6"/>
    <w:rsid w:val="00226CA9"/>
    <w:rPr>
      <w:rFonts w:ascii="Times New Roman" w:eastAsia="Calibri" w:hAnsi="Times New Roman" w:cs="Times New Roman"/>
      <w:sz w:val="24"/>
      <w:szCs w:val="24"/>
      <w:lang w:eastAsia="zh-CN"/>
    </w:rPr>
  </w:style>
  <w:style w:type="paragraph" w:customStyle="1" w:styleId="230">
    <w:name w:val="Основной текст 23"/>
    <w:basedOn w:val="a"/>
    <w:rsid w:val="00226CA9"/>
    <w:pPr>
      <w:suppressAutoHyphens/>
      <w:spacing w:after="120" w:line="480" w:lineRule="auto"/>
      <w:jc w:val="both"/>
    </w:pPr>
    <w:rPr>
      <w:rFonts w:ascii="Times New Roman" w:eastAsia="Calibri" w:hAnsi="Times New Roman" w:cs="Times New Roman"/>
      <w:sz w:val="24"/>
      <w:szCs w:val="24"/>
      <w:lang w:eastAsia="zh-CN"/>
    </w:rPr>
  </w:style>
  <w:style w:type="paragraph" w:customStyle="1" w:styleId="310">
    <w:name w:val="Основной текст 31"/>
    <w:basedOn w:val="a"/>
    <w:rsid w:val="00226CA9"/>
    <w:pPr>
      <w:suppressAutoHyphens/>
      <w:spacing w:after="120" w:line="240" w:lineRule="auto"/>
      <w:jc w:val="both"/>
    </w:pPr>
    <w:rPr>
      <w:rFonts w:ascii="Times New Roman" w:eastAsia="Calibri" w:hAnsi="Times New Roman" w:cs="Times New Roman"/>
      <w:sz w:val="16"/>
      <w:szCs w:val="16"/>
      <w:lang w:eastAsia="zh-CN"/>
    </w:rPr>
  </w:style>
  <w:style w:type="paragraph" w:customStyle="1" w:styleId="ConsNormal0">
    <w:name w:val="ConsNormal"/>
    <w:rsid w:val="00226CA9"/>
    <w:pPr>
      <w:widowControl w:val="0"/>
      <w:suppressAutoHyphens/>
      <w:autoSpaceDE w:val="0"/>
      <w:spacing w:after="0" w:line="240" w:lineRule="auto"/>
      <w:ind w:left="709" w:right="19772" w:firstLine="720"/>
      <w:jc w:val="both"/>
    </w:pPr>
    <w:rPr>
      <w:rFonts w:ascii="Arial" w:eastAsia="Calibri" w:hAnsi="Arial" w:cs="Arial"/>
      <w:lang w:eastAsia="zh-CN"/>
    </w:rPr>
  </w:style>
  <w:style w:type="paragraph" w:customStyle="1" w:styleId="BodyText22">
    <w:name w:val="Body Text 22"/>
    <w:basedOn w:val="a"/>
    <w:rsid w:val="00226CA9"/>
    <w:pPr>
      <w:suppressAutoHyphens/>
      <w:spacing w:after="0" w:line="240" w:lineRule="auto"/>
      <w:jc w:val="both"/>
    </w:pPr>
    <w:rPr>
      <w:rFonts w:ascii="Times New Roman" w:eastAsia="Calibri" w:hAnsi="Times New Roman" w:cs="Times New Roman"/>
      <w:sz w:val="28"/>
      <w:szCs w:val="20"/>
      <w:lang w:eastAsia="zh-CN"/>
    </w:rPr>
  </w:style>
  <w:style w:type="paragraph" w:customStyle="1" w:styleId="1d">
    <w:name w:val="Дата1"/>
    <w:basedOn w:val="a"/>
    <w:next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styleId="af8">
    <w:name w:val="Normal (Web)"/>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1e">
    <w:name w:val="Текст примечания1"/>
    <w:basedOn w:val="a"/>
    <w:rsid w:val="00226CA9"/>
    <w:pPr>
      <w:suppressAutoHyphens/>
      <w:spacing w:after="60" w:line="240" w:lineRule="auto"/>
      <w:jc w:val="both"/>
    </w:pPr>
    <w:rPr>
      <w:rFonts w:ascii="Times New Roman" w:eastAsia="Calibri" w:hAnsi="Times New Roman" w:cs="Times New Roman"/>
      <w:sz w:val="20"/>
      <w:szCs w:val="20"/>
      <w:lang w:eastAsia="zh-CN"/>
    </w:rPr>
  </w:style>
  <w:style w:type="paragraph" w:styleId="af9">
    <w:name w:val="annotation text"/>
    <w:basedOn w:val="a"/>
    <w:link w:val="afa"/>
    <w:uiPriority w:val="99"/>
    <w:semiHidden/>
    <w:unhideWhenUsed/>
    <w:rsid w:val="00226CA9"/>
    <w:pPr>
      <w:spacing w:line="240" w:lineRule="auto"/>
    </w:pPr>
    <w:rPr>
      <w:sz w:val="20"/>
      <w:szCs w:val="20"/>
    </w:rPr>
  </w:style>
  <w:style w:type="character" w:customStyle="1" w:styleId="afa">
    <w:name w:val="Текст примечания Знак"/>
    <w:basedOn w:val="a0"/>
    <w:link w:val="af9"/>
    <w:uiPriority w:val="99"/>
    <w:semiHidden/>
    <w:rsid w:val="00226CA9"/>
    <w:rPr>
      <w:sz w:val="20"/>
      <w:szCs w:val="20"/>
    </w:rPr>
  </w:style>
  <w:style w:type="paragraph" w:styleId="afb">
    <w:name w:val="annotation subject"/>
    <w:basedOn w:val="1e"/>
    <w:next w:val="1e"/>
    <w:link w:val="afc"/>
    <w:rsid w:val="00226CA9"/>
    <w:rPr>
      <w:b/>
      <w:bCs/>
    </w:rPr>
  </w:style>
  <w:style w:type="character" w:customStyle="1" w:styleId="afc">
    <w:name w:val="Тема примечания Знак"/>
    <w:basedOn w:val="afa"/>
    <w:link w:val="afb"/>
    <w:rsid w:val="00226CA9"/>
    <w:rPr>
      <w:rFonts w:ascii="Times New Roman" w:eastAsia="Calibri" w:hAnsi="Times New Roman" w:cs="Times New Roman"/>
      <w:b/>
      <w:bCs/>
      <w:sz w:val="20"/>
      <w:szCs w:val="20"/>
      <w:lang w:eastAsia="zh-CN"/>
    </w:rPr>
  </w:style>
  <w:style w:type="paragraph" w:styleId="afd">
    <w:name w:val="Balloon Text"/>
    <w:basedOn w:val="a"/>
    <w:link w:val="afe"/>
    <w:rsid w:val="00226CA9"/>
    <w:pPr>
      <w:suppressAutoHyphens/>
      <w:spacing w:after="60" w:line="240" w:lineRule="auto"/>
      <w:jc w:val="both"/>
    </w:pPr>
    <w:rPr>
      <w:rFonts w:ascii="Tahoma" w:eastAsia="Calibri" w:hAnsi="Tahoma" w:cs="Tahoma"/>
      <w:sz w:val="16"/>
      <w:szCs w:val="16"/>
      <w:lang w:eastAsia="zh-CN"/>
    </w:rPr>
  </w:style>
  <w:style w:type="character" w:customStyle="1" w:styleId="afe">
    <w:name w:val="Текст выноски Знак"/>
    <w:basedOn w:val="a0"/>
    <w:link w:val="afd"/>
    <w:rsid w:val="00226CA9"/>
    <w:rPr>
      <w:rFonts w:ascii="Tahoma" w:eastAsia="Calibri" w:hAnsi="Tahoma" w:cs="Tahoma"/>
      <w:sz w:val="16"/>
      <w:szCs w:val="16"/>
      <w:lang w:eastAsia="zh-CN"/>
    </w:rPr>
  </w:style>
  <w:style w:type="paragraph" w:styleId="aff">
    <w:name w:val="footnote text"/>
    <w:basedOn w:val="a"/>
    <w:link w:val="aff0"/>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0">
    <w:name w:val="Текст сноски Знак"/>
    <w:basedOn w:val="a0"/>
    <w:link w:val="aff"/>
    <w:rsid w:val="00226CA9"/>
    <w:rPr>
      <w:rFonts w:ascii="Times New Roman" w:eastAsia="Calibri" w:hAnsi="Times New Roman" w:cs="Times New Roman"/>
      <w:sz w:val="20"/>
      <w:szCs w:val="20"/>
      <w:lang w:eastAsia="zh-CN"/>
    </w:rPr>
  </w:style>
  <w:style w:type="paragraph" w:styleId="aff1">
    <w:name w:val="endnote text"/>
    <w:basedOn w:val="a"/>
    <w:link w:val="aff2"/>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2">
    <w:name w:val="Текст концевой сноски Знак"/>
    <w:basedOn w:val="a0"/>
    <w:link w:val="aff1"/>
    <w:rsid w:val="00226CA9"/>
    <w:rPr>
      <w:rFonts w:ascii="Times New Roman" w:eastAsia="Calibri" w:hAnsi="Times New Roman" w:cs="Times New Roman"/>
      <w:sz w:val="20"/>
      <w:szCs w:val="20"/>
      <w:lang w:eastAsia="zh-CN"/>
    </w:rPr>
  </w:style>
  <w:style w:type="paragraph" w:customStyle="1" w:styleId="1f">
    <w:name w:val="Абзац списка1"/>
    <w:basedOn w:val="a"/>
    <w:rsid w:val="00226CA9"/>
    <w:pPr>
      <w:suppressAutoHyphens/>
      <w:spacing w:after="0" w:line="240" w:lineRule="auto"/>
      <w:ind w:left="720"/>
    </w:pPr>
    <w:rPr>
      <w:rFonts w:ascii="Times New Roman" w:eastAsia="Calibri" w:hAnsi="Times New Roman" w:cs="Times New Roman"/>
      <w:sz w:val="24"/>
      <w:szCs w:val="24"/>
      <w:lang w:eastAsia="zh-CN"/>
    </w:rPr>
  </w:style>
  <w:style w:type="paragraph" w:styleId="aff3">
    <w:name w:val="header"/>
    <w:basedOn w:val="a"/>
    <w:link w:val="aff4"/>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f4">
    <w:name w:val="Верхний колонтитул Знак"/>
    <w:basedOn w:val="a0"/>
    <w:link w:val="aff3"/>
    <w:rsid w:val="00226CA9"/>
    <w:rPr>
      <w:rFonts w:ascii="Times New Roman" w:eastAsia="Calibri" w:hAnsi="Times New Roman" w:cs="Times New Roman"/>
      <w:sz w:val="24"/>
      <w:szCs w:val="24"/>
      <w:lang w:eastAsia="zh-CN"/>
    </w:rPr>
  </w:style>
  <w:style w:type="paragraph" w:customStyle="1" w:styleId="1f0">
    <w:name w:val="Текст1"/>
    <w:basedOn w:val="23"/>
    <w:rsid w:val="00226CA9"/>
  </w:style>
  <w:style w:type="paragraph" w:customStyle="1" w:styleId="WW-">
    <w:name w:val="WW-Текст"/>
    <w:basedOn w:val="a"/>
    <w:rsid w:val="00226CA9"/>
    <w:pPr>
      <w:suppressAutoHyphens/>
      <w:spacing w:after="0" w:line="240" w:lineRule="auto"/>
    </w:pPr>
    <w:rPr>
      <w:rFonts w:ascii="Courier New" w:eastAsia="Calibri" w:hAnsi="Courier New" w:cs="Courier New"/>
      <w:sz w:val="24"/>
      <w:szCs w:val="20"/>
      <w:lang w:eastAsia="zh-CN"/>
    </w:rPr>
  </w:style>
  <w:style w:type="paragraph" w:customStyle="1" w:styleId="ConsPlusNonformat">
    <w:name w:val="ConsPlusNonformat"/>
    <w:rsid w:val="00226CA9"/>
    <w:pPr>
      <w:suppressAutoHyphens/>
      <w:autoSpaceDE w:val="0"/>
      <w:spacing w:after="0" w:line="240" w:lineRule="auto"/>
    </w:pPr>
    <w:rPr>
      <w:rFonts w:ascii="Courier New" w:eastAsia="Calibri" w:hAnsi="Courier New" w:cs="Courier New"/>
      <w:sz w:val="20"/>
      <w:szCs w:val="20"/>
      <w:lang w:eastAsia="zh-CN"/>
    </w:rPr>
  </w:style>
  <w:style w:type="paragraph" w:customStyle="1" w:styleId="Bodytext1">
    <w:name w:val="Body text1"/>
    <w:basedOn w:val="a"/>
    <w:rsid w:val="00226CA9"/>
    <w:pPr>
      <w:shd w:val="clear" w:color="auto" w:fill="FFFFFF"/>
      <w:suppressAutoHyphens/>
      <w:spacing w:after="0" w:line="240" w:lineRule="atLeast"/>
    </w:pPr>
    <w:rPr>
      <w:rFonts w:ascii="Times New Roman" w:eastAsia="Times New Roman" w:hAnsi="Times New Roman" w:cs="Times New Roman"/>
      <w:sz w:val="20"/>
      <w:szCs w:val="20"/>
      <w:lang w:eastAsia="zh-CN"/>
    </w:rPr>
  </w:style>
  <w:style w:type="paragraph" w:customStyle="1" w:styleId="1f1">
    <w:name w:val="Без интервала1"/>
    <w:rsid w:val="00226CA9"/>
    <w:pPr>
      <w:suppressAutoHyphens/>
      <w:spacing w:after="0" w:line="240" w:lineRule="auto"/>
    </w:pPr>
    <w:rPr>
      <w:rFonts w:ascii="Times New Roman" w:eastAsia="Calibri" w:hAnsi="Times New Roman" w:cs="Times New Roman"/>
      <w:sz w:val="24"/>
      <w:szCs w:val="24"/>
      <w:lang w:eastAsia="zh-CN"/>
    </w:rPr>
  </w:style>
  <w:style w:type="paragraph" w:styleId="HTML">
    <w:name w:val="HTML Preformatted"/>
    <w:basedOn w:val="a"/>
    <w:link w:val="HTML0"/>
    <w:rsid w:val="0022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zh-CN"/>
    </w:rPr>
  </w:style>
  <w:style w:type="character" w:customStyle="1" w:styleId="HTML0">
    <w:name w:val="Стандартный HTML Знак"/>
    <w:basedOn w:val="a0"/>
    <w:link w:val="HTML"/>
    <w:rsid w:val="00226CA9"/>
    <w:rPr>
      <w:rFonts w:ascii="Courier New" w:eastAsia="Calibri" w:hAnsi="Courier New" w:cs="Courier New"/>
      <w:sz w:val="20"/>
      <w:szCs w:val="20"/>
      <w:lang w:eastAsia="zh-CN"/>
    </w:rPr>
  </w:style>
  <w:style w:type="paragraph" w:customStyle="1" w:styleId="130">
    <w:name w:val="Стиль Первая строка:  13 см Эд"/>
    <w:basedOn w:val="a"/>
    <w:rsid w:val="00226CA9"/>
    <w:pPr>
      <w:suppressAutoHyphens/>
      <w:spacing w:after="0" w:line="240" w:lineRule="auto"/>
      <w:ind w:firstLine="737"/>
    </w:pPr>
    <w:rPr>
      <w:rFonts w:ascii="Times New Roman" w:eastAsia="Calibri" w:hAnsi="Times New Roman" w:cs="Times New Roman"/>
      <w:sz w:val="24"/>
      <w:szCs w:val="20"/>
      <w:lang w:eastAsia="zh-CN"/>
    </w:rPr>
  </w:style>
  <w:style w:type="paragraph" w:customStyle="1" w:styleId="72">
    <w:name w:val="Основной текст (7)"/>
    <w:basedOn w:val="a"/>
    <w:rsid w:val="00226CA9"/>
    <w:pPr>
      <w:shd w:val="clear" w:color="auto" w:fill="FFFFFF"/>
      <w:suppressAutoHyphens/>
      <w:spacing w:after="0" w:line="240" w:lineRule="atLeast"/>
    </w:pPr>
    <w:rPr>
      <w:rFonts w:ascii="Times New Roman" w:eastAsia="Times New Roman" w:hAnsi="Times New Roman" w:cs="Times New Roman"/>
      <w:spacing w:val="10"/>
      <w:sz w:val="21"/>
      <w:szCs w:val="20"/>
      <w:lang w:eastAsia="zh-CN"/>
    </w:rPr>
  </w:style>
  <w:style w:type="paragraph" w:styleId="aff5">
    <w:name w:val="Body Text Indent"/>
    <w:basedOn w:val="a"/>
    <w:link w:val="aff6"/>
    <w:rsid w:val="00226CA9"/>
    <w:pPr>
      <w:suppressAutoHyphens/>
      <w:spacing w:after="120" w:line="240" w:lineRule="auto"/>
      <w:ind w:left="283"/>
      <w:jc w:val="both"/>
    </w:pPr>
    <w:rPr>
      <w:rFonts w:ascii="Times New Roman" w:eastAsia="Calibri" w:hAnsi="Times New Roman" w:cs="Times New Roman"/>
      <w:sz w:val="24"/>
      <w:szCs w:val="24"/>
      <w:lang w:eastAsia="zh-CN"/>
    </w:rPr>
  </w:style>
  <w:style w:type="character" w:customStyle="1" w:styleId="aff6">
    <w:name w:val="Основной текст с отступом Знак"/>
    <w:basedOn w:val="a0"/>
    <w:link w:val="aff5"/>
    <w:rsid w:val="00226CA9"/>
    <w:rPr>
      <w:rFonts w:ascii="Times New Roman" w:eastAsia="Calibri" w:hAnsi="Times New Roman" w:cs="Times New Roman"/>
      <w:sz w:val="24"/>
      <w:szCs w:val="24"/>
      <w:lang w:eastAsia="zh-CN"/>
    </w:rPr>
  </w:style>
  <w:style w:type="paragraph" w:customStyle="1" w:styleId="WW-1">
    <w:name w:val="WW-Текст1"/>
    <w:basedOn w:val="a"/>
    <w:rsid w:val="00226CA9"/>
    <w:pPr>
      <w:suppressAutoHyphens/>
      <w:spacing w:after="0" w:line="240" w:lineRule="auto"/>
    </w:pPr>
    <w:rPr>
      <w:rFonts w:ascii="Courier New" w:eastAsia="Calibri" w:hAnsi="Courier New" w:cs="Courier New"/>
      <w:sz w:val="20"/>
      <w:szCs w:val="24"/>
      <w:lang w:eastAsia="zh-CN"/>
    </w:rPr>
  </w:style>
  <w:style w:type="paragraph" w:customStyle="1" w:styleId="311">
    <w:name w:val="Основной текст с отступом 31"/>
    <w:basedOn w:val="a"/>
    <w:rsid w:val="00226CA9"/>
    <w:pPr>
      <w:widowControl w:val="0"/>
      <w:suppressAutoHyphens/>
      <w:spacing w:after="120" w:line="240" w:lineRule="auto"/>
      <w:ind w:left="283"/>
    </w:pPr>
    <w:rPr>
      <w:rFonts w:ascii="Thorndale AMT" w:eastAsia="Calibri" w:hAnsi="Thorndale AMT" w:cs="Thorndale AMT"/>
      <w:kern w:val="2"/>
      <w:sz w:val="16"/>
      <w:szCs w:val="16"/>
      <w:lang w:eastAsia="zh-CN"/>
    </w:rPr>
  </w:style>
  <w:style w:type="paragraph" w:customStyle="1" w:styleId="1f2">
    <w:name w:val="Без интервала1"/>
    <w:rsid w:val="00226CA9"/>
    <w:pPr>
      <w:suppressAutoHyphens/>
      <w:spacing w:after="0" w:line="240" w:lineRule="auto"/>
    </w:pPr>
    <w:rPr>
      <w:rFonts w:ascii="Calibri" w:eastAsia="Calibri" w:hAnsi="Calibri" w:cs="Calibri"/>
      <w:lang w:eastAsia="zh-CN"/>
    </w:rPr>
  </w:style>
  <w:style w:type="paragraph" w:customStyle="1" w:styleId="aff7">
    <w:name w:val="Обычный таблица"/>
    <w:basedOn w:val="a"/>
    <w:rsid w:val="00226CA9"/>
    <w:pPr>
      <w:suppressAutoHyphens/>
      <w:spacing w:after="0" w:line="240" w:lineRule="auto"/>
    </w:pPr>
    <w:rPr>
      <w:rFonts w:ascii="Times New Roman" w:eastAsia="Calibri" w:hAnsi="Times New Roman" w:cs="Times New Roman"/>
      <w:sz w:val="18"/>
      <w:szCs w:val="18"/>
      <w:lang w:eastAsia="zh-CN"/>
    </w:rPr>
  </w:style>
  <w:style w:type="paragraph" w:styleId="aff8">
    <w:name w:val="Subtitle"/>
    <w:basedOn w:val="a"/>
    <w:next w:val="af1"/>
    <w:link w:val="aff9"/>
    <w:qFormat/>
    <w:rsid w:val="00226CA9"/>
    <w:pPr>
      <w:keepNext/>
      <w:widowControl w:val="0"/>
      <w:suppressAutoHyphens/>
      <w:autoSpaceDE w:val="0"/>
      <w:spacing w:before="240" w:after="120" w:line="240" w:lineRule="auto"/>
      <w:jc w:val="center"/>
    </w:pPr>
    <w:rPr>
      <w:rFonts w:ascii="Cambria" w:eastAsia="Calibri" w:hAnsi="Cambria" w:cs="Cambria"/>
      <w:sz w:val="24"/>
      <w:szCs w:val="24"/>
      <w:lang w:eastAsia="zh-CN"/>
    </w:rPr>
  </w:style>
  <w:style w:type="character" w:customStyle="1" w:styleId="aff9">
    <w:name w:val="Подзаголовок Знак"/>
    <w:basedOn w:val="a0"/>
    <w:link w:val="aff8"/>
    <w:rsid w:val="00226CA9"/>
    <w:rPr>
      <w:rFonts w:ascii="Cambria" w:eastAsia="Calibri" w:hAnsi="Cambria" w:cs="Cambria"/>
      <w:sz w:val="24"/>
      <w:szCs w:val="24"/>
      <w:lang w:eastAsia="zh-CN"/>
    </w:rPr>
  </w:style>
  <w:style w:type="paragraph" w:customStyle="1" w:styleId="TableContents">
    <w:name w:val="Table Contents"/>
    <w:basedOn w:val="a"/>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ConsPlusCell">
    <w:name w:val="ConsPlusCell"/>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28">
    <w:name w:val="Абзац списка2"/>
    <w:basedOn w:val="a"/>
    <w:rsid w:val="00226CA9"/>
    <w:pPr>
      <w:widowControl w:val="0"/>
      <w:suppressAutoHyphens/>
      <w:spacing w:after="0" w:line="240" w:lineRule="auto"/>
    </w:pPr>
    <w:rPr>
      <w:rFonts w:ascii="Arial" w:eastAsia="Calibri" w:hAnsi="Arial" w:cs="Arial"/>
      <w:kern w:val="2"/>
      <w:sz w:val="20"/>
      <w:szCs w:val="24"/>
      <w:lang w:eastAsia="zh-CN"/>
    </w:rPr>
  </w:style>
  <w:style w:type="paragraph" w:customStyle="1" w:styleId="1f3">
    <w:name w:val="Цитата1"/>
    <w:basedOn w:val="a"/>
    <w:rsid w:val="00226CA9"/>
    <w:pPr>
      <w:suppressAutoHyphens/>
      <w:spacing w:after="0" w:line="240" w:lineRule="auto"/>
      <w:ind w:left="176" w:right="-108"/>
    </w:pPr>
    <w:rPr>
      <w:rFonts w:ascii="Times New Roman" w:eastAsia="Calibri" w:hAnsi="Times New Roman" w:cs="Times New Roman"/>
      <w:sz w:val="26"/>
      <w:szCs w:val="20"/>
      <w:lang w:eastAsia="zh-CN"/>
    </w:rPr>
  </w:style>
  <w:style w:type="paragraph" w:customStyle="1" w:styleId="xl60">
    <w:name w:val="xl6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1">
    <w:name w:val="xl61"/>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Calibri" w:hAnsi="Times New Roman" w:cs="Times New Roman"/>
      <w:sz w:val="18"/>
      <w:szCs w:val="18"/>
      <w:lang w:eastAsia="zh-CN"/>
    </w:rPr>
  </w:style>
  <w:style w:type="paragraph" w:customStyle="1" w:styleId="xl62">
    <w:name w:val="xl62"/>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3">
    <w:name w:val="xl6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4">
    <w:name w:val="xl64"/>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5">
    <w:name w:val="xl65"/>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6">
    <w:name w:val="xl66"/>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7">
    <w:name w:val="xl67"/>
    <w:basedOn w:val="a"/>
    <w:rsid w:val="00226CA9"/>
    <w:pPr>
      <w:pBdr>
        <w:top w:val="single" w:sz="4" w:space="0" w:color="000000"/>
        <w:left w:val="single" w:sz="4"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8">
    <w:name w:val="xl68"/>
    <w:basedOn w:val="a"/>
    <w:rsid w:val="00226CA9"/>
    <w:pPr>
      <w:pBdr>
        <w:top w:val="single" w:sz="4" w:space="0" w:color="000000"/>
        <w:left w:val="none" w:sz="0"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9">
    <w:name w:val="xl6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0">
    <w:name w:val="xl7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1">
    <w:name w:val="xl71"/>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2">
    <w:name w:val="xl72"/>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3">
    <w:name w:val="xl73"/>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4">
    <w:name w:val="xl74"/>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5">
    <w:name w:val="xl75"/>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6">
    <w:name w:val="xl76"/>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xl77">
    <w:name w:val="xl77"/>
    <w:basedOn w:val="a"/>
    <w:rsid w:val="00226CA9"/>
    <w:pPr>
      <w:pBdr>
        <w:top w:val="single" w:sz="4" w:space="0" w:color="000000"/>
        <w:left w:val="none" w:sz="0" w:space="0" w:color="000000"/>
        <w:bottom w:val="single" w:sz="4" w:space="0" w:color="000000"/>
        <w:right w:val="single" w:sz="4"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affa">
    <w:name w:val="Стиль"/>
    <w:rsid w:val="00226CA9"/>
    <w:pPr>
      <w:widowControl w:val="0"/>
      <w:suppressAutoHyphens/>
      <w:autoSpaceDE w:val="0"/>
      <w:spacing w:after="0" w:line="240" w:lineRule="auto"/>
    </w:pPr>
    <w:rPr>
      <w:rFonts w:ascii="Arial" w:eastAsia="Calibri" w:hAnsi="Arial" w:cs="Arial"/>
      <w:sz w:val="24"/>
      <w:szCs w:val="24"/>
      <w:lang w:eastAsia="zh-CN"/>
    </w:rPr>
  </w:style>
  <w:style w:type="paragraph" w:customStyle="1" w:styleId="220">
    <w:name w:val="2. Заголовок 2"/>
    <w:basedOn w:val="a"/>
    <w:rsid w:val="00226CA9"/>
    <w:pPr>
      <w:keepNext/>
      <w:keepLines/>
      <w:widowControl w:val="0"/>
      <w:suppressLineNumbers/>
      <w:tabs>
        <w:tab w:val="left" w:pos="1080"/>
      </w:tabs>
      <w:suppressAutoHyphens/>
      <w:spacing w:after="0" w:line="240" w:lineRule="auto"/>
      <w:ind w:firstLine="567"/>
      <w:contextualSpacing/>
      <w:jc w:val="center"/>
    </w:pPr>
    <w:rPr>
      <w:rFonts w:ascii="Times New Roman" w:eastAsia="Calibri" w:hAnsi="Times New Roman" w:cs="Times New Roman"/>
      <w:b/>
      <w:sz w:val="24"/>
      <w:szCs w:val="24"/>
      <w:lang w:eastAsia="zh-CN"/>
    </w:rPr>
  </w:style>
  <w:style w:type="paragraph" w:customStyle="1" w:styleId="42">
    <w:name w:val="4. Текст"/>
    <w:basedOn w:val="1e"/>
    <w:rsid w:val="00226CA9"/>
    <w:pPr>
      <w:widowControl w:val="0"/>
      <w:spacing w:after="0"/>
      <w:ind w:firstLine="567"/>
      <w:contextualSpacing/>
    </w:pPr>
    <w:rPr>
      <w:color w:val="000000"/>
      <w:spacing w:val="2"/>
      <w:sz w:val="24"/>
    </w:rPr>
  </w:style>
  <w:style w:type="paragraph" w:customStyle="1" w:styleId="330">
    <w:name w:val="3. Заголовок 3"/>
    <w:basedOn w:val="220"/>
    <w:rsid w:val="00226CA9"/>
    <w:pPr>
      <w:spacing w:before="60"/>
    </w:pPr>
  </w:style>
  <w:style w:type="paragraph" w:customStyle="1" w:styleId="-3">
    <w:name w:val="Пункт-3"/>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4">
    <w:name w:val="Пункт-4"/>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30">
    <w:name w:val="Подзаголовок-3"/>
    <w:basedOn w:val="-3"/>
    <w:rsid w:val="00226CA9"/>
    <w:pPr>
      <w:keepNext/>
      <w:spacing w:before="240" w:after="120"/>
    </w:pPr>
    <w:rPr>
      <w:b/>
    </w:rPr>
  </w:style>
  <w:style w:type="paragraph" w:customStyle="1" w:styleId="320">
    <w:name w:val="Основной текст с отступом 32"/>
    <w:basedOn w:val="a"/>
    <w:rsid w:val="00226CA9"/>
    <w:pPr>
      <w:widowControl w:val="0"/>
      <w:suppressAutoHyphens/>
      <w:spacing w:before="240" w:after="0" w:line="240" w:lineRule="auto"/>
      <w:ind w:left="680" w:hanging="680"/>
      <w:jc w:val="both"/>
    </w:pPr>
    <w:rPr>
      <w:rFonts w:ascii="Times New Roman" w:eastAsia="Calibri" w:hAnsi="Times New Roman" w:cs="Times New Roman"/>
      <w:szCs w:val="20"/>
      <w:lang w:eastAsia="zh-CN"/>
    </w:rPr>
  </w:style>
  <w:style w:type="paragraph" w:customStyle="1" w:styleId="221">
    <w:name w:val="Основной текст 22"/>
    <w:basedOn w:val="a"/>
    <w:rsid w:val="00226CA9"/>
    <w:pPr>
      <w:suppressAutoHyphens/>
      <w:spacing w:after="0" w:line="360" w:lineRule="auto"/>
      <w:jc w:val="center"/>
    </w:pPr>
    <w:rPr>
      <w:rFonts w:ascii="Times New Roman" w:eastAsia="Calibri" w:hAnsi="Times New Roman" w:cs="Times New Roman"/>
      <w:b/>
      <w:sz w:val="28"/>
      <w:szCs w:val="20"/>
      <w:lang w:eastAsia="zh-CN"/>
    </w:rPr>
  </w:style>
  <w:style w:type="paragraph" w:customStyle="1" w:styleId="29">
    <w:name w:val="Обычный2"/>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affb">
    <w:name w:val="отчет"/>
    <w:basedOn w:val="a"/>
    <w:rsid w:val="00226CA9"/>
    <w:pPr>
      <w:suppressAutoHyphens/>
      <w:spacing w:after="120" w:line="360" w:lineRule="auto"/>
      <w:ind w:firstLine="720"/>
      <w:jc w:val="both"/>
    </w:pPr>
    <w:rPr>
      <w:rFonts w:ascii="Times New Roman" w:eastAsia="Calibri" w:hAnsi="Times New Roman" w:cs="Times New Roman"/>
      <w:szCs w:val="20"/>
      <w:lang w:eastAsia="zh-CN"/>
    </w:rPr>
  </w:style>
  <w:style w:type="paragraph" w:customStyle="1" w:styleId="211">
    <w:name w:val="Основной текст 211"/>
    <w:basedOn w:val="a"/>
    <w:rsid w:val="00226CA9"/>
    <w:pPr>
      <w:suppressAutoHyphens/>
      <w:spacing w:after="0" w:line="240" w:lineRule="auto"/>
      <w:ind w:firstLine="567"/>
      <w:jc w:val="both"/>
    </w:pPr>
    <w:rPr>
      <w:rFonts w:ascii="Times New Roman" w:eastAsia="Calibri" w:hAnsi="Times New Roman" w:cs="Times New Roman"/>
      <w:sz w:val="24"/>
      <w:szCs w:val="24"/>
      <w:lang w:eastAsia="zh-CN"/>
    </w:rPr>
  </w:style>
  <w:style w:type="paragraph" w:customStyle="1" w:styleId="affc">
    <w:name w:val="Список отчета"/>
    <w:basedOn w:val="a"/>
    <w:rsid w:val="00226CA9"/>
    <w:pPr>
      <w:tabs>
        <w:tab w:val="left" w:pos="1069"/>
      </w:tabs>
      <w:suppressAutoHyphens/>
      <w:spacing w:after="120" w:line="360" w:lineRule="auto"/>
      <w:ind w:firstLine="709"/>
      <w:jc w:val="both"/>
    </w:pPr>
    <w:rPr>
      <w:rFonts w:ascii="Times New Roman" w:eastAsia="Calibri" w:hAnsi="Times New Roman" w:cs="Times New Roman"/>
      <w:b/>
      <w:sz w:val="24"/>
      <w:szCs w:val="24"/>
      <w:lang w:eastAsia="zh-CN"/>
    </w:rPr>
  </w:style>
  <w:style w:type="paragraph" w:customStyle="1" w:styleId="ConsNonformat">
    <w:name w:val="ConsNonformat"/>
    <w:rsid w:val="00226CA9"/>
    <w:pPr>
      <w:widowControl w:val="0"/>
      <w:suppressAutoHyphens/>
      <w:autoSpaceDE w:val="0"/>
      <w:spacing w:after="0" w:line="240" w:lineRule="auto"/>
      <w:ind w:right="19772"/>
    </w:pPr>
    <w:rPr>
      <w:rFonts w:ascii="Courier New" w:eastAsia="Calibri" w:hAnsi="Courier New" w:cs="Courier New"/>
      <w:sz w:val="24"/>
      <w:szCs w:val="24"/>
      <w:lang w:eastAsia="zh-CN"/>
    </w:rPr>
  </w:style>
  <w:style w:type="paragraph" w:customStyle="1" w:styleId="121">
    <w:name w:val="отчет 12"/>
    <w:basedOn w:val="a"/>
    <w:rsid w:val="00226CA9"/>
    <w:pPr>
      <w:suppressAutoHyphens/>
      <w:spacing w:after="120" w:line="360" w:lineRule="auto"/>
      <w:ind w:firstLine="720"/>
      <w:jc w:val="both"/>
    </w:pPr>
    <w:rPr>
      <w:rFonts w:ascii="Times New Roman" w:eastAsia="Calibri" w:hAnsi="Times New Roman" w:cs="Times New Roman"/>
      <w:sz w:val="24"/>
      <w:szCs w:val="24"/>
      <w:lang w:eastAsia="zh-CN"/>
    </w:rPr>
  </w:style>
  <w:style w:type="paragraph" w:customStyle="1" w:styleId="36">
    <w:name w:val="Основной текст3"/>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37">
    <w:name w:val="Обычный3"/>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212">
    <w:name w:val="Основной текст 21"/>
    <w:basedOn w:val="a"/>
    <w:rsid w:val="00226CA9"/>
    <w:pPr>
      <w:suppressAutoHyphens/>
      <w:overflowPunct w:val="0"/>
      <w:autoSpaceDE w:val="0"/>
      <w:spacing w:after="0" w:line="240" w:lineRule="auto"/>
      <w:jc w:val="center"/>
    </w:pPr>
    <w:rPr>
      <w:rFonts w:ascii="Times New Roman" w:eastAsia="Calibri" w:hAnsi="Times New Roman" w:cs="Times New Roman"/>
      <w:b/>
      <w:sz w:val="28"/>
      <w:szCs w:val="20"/>
      <w:lang w:eastAsia="zh-CN"/>
    </w:rPr>
  </w:style>
  <w:style w:type="paragraph" w:customStyle="1" w:styleId="1f4">
    <w:name w:val="Обычный1"/>
    <w:rsid w:val="00226CA9"/>
    <w:pPr>
      <w:widowControl w:val="0"/>
      <w:suppressAutoHyphens/>
      <w:spacing w:after="0" w:line="240" w:lineRule="auto"/>
      <w:ind w:left="120" w:firstLine="560"/>
    </w:pPr>
    <w:rPr>
      <w:rFonts w:ascii="Arial" w:eastAsia="Calibri" w:hAnsi="Arial" w:cs="Arial"/>
      <w:szCs w:val="20"/>
      <w:lang w:eastAsia="zh-CN"/>
    </w:rPr>
  </w:style>
  <w:style w:type="paragraph" w:customStyle="1" w:styleId="1f5">
    <w:name w:val="Маркированный список1"/>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styleId="38">
    <w:name w:val="List Bullet 3"/>
    <w:basedOn w:val="1f5"/>
    <w:rsid w:val="00226CA9"/>
    <w:pPr>
      <w:ind w:left="1440"/>
    </w:pPr>
  </w:style>
  <w:style w:type="paragraph" w:customStyle="1" w:styleId="1f6">
    <w:name w:val="Обычный + Первая строка:  1 см"/>
    <w:basedOn w:val="a"/>
    <w:rsid w:val="00226CA9"/>
    <w:pPr>
      <w:keepNext/>
      <w:keepLines/>
      <w:widowControl w:val="0"/>
      <w:suppressLineNumbers/>
      <w:suppressAutoHyphens/>
      <w:spacing w:after="60" w:line="240" w:lineRule="auto"/>
      <w:ind w:firstLine="567"/>
      <w:jc w:val="both"/>
    </w:pPr>
    <w:rPr>
      <w:rFonts w:ascii="Times New Roman" w:eastAsia="Calibri" w:hAnsi="Times New Roman" w:cs="Times New Roman"/>
      <w:i/>
      <w:sz w:val="24"/>
      <w:szCs w:val="20"/>
      <w:lang w:eastAsia="zh-CN"/>
    </w:rPr>
  </w:style>
  <w:style w:type="paragraph" w:customStyle="1" w:styleId="112">
    <w:name w:val="Обычный11"/>
    <w:rsid w:val="00226CA9"/>
    <w:pPr>
      <w:suppressAutoHyphens/>
      <w:spacing w:after="0" w:line="240" w:lineRule="auto"/>
    </w:pPr>
    <w:rPr>
      <w:rFonts w:ascii="NTHelvetica/Cyrillic" w:eastAsia="Calibri" w:hAnsi="NTHelvetica/Cyrillic" w:cs="NTHelvetica/Cyrillic"/>
      <w:color w:val="000080"/>
      <w:sz w:val="16"/>
      <w:szCs w:val="20"/>
      <w:lang w:eastAsia="zh-CN"/>
    </w:rPr>
  </w:style>
  <w:style w:type="paragraph" w:customStyle="1" w:styleId="1f7">
    <w:name w:val="Название объекта1"/>
    <w:basedOn w:val="a"/>
    <w:next w:val="a"/>
    <w:rsid w:val="00226CA9"/>
    <w:pPr>
      <w:suppressAutoHyphens/>
      <w:spacing w:after="0" w:line="240" w:lineRule="auto"/>
      <w:jc w:val="center"/>
    </w:pPr>
    <w:rPr>
      <w:rFonts w:ascii="Times New Roman" w:eastAsia="Calibri" w:hAnsi="Times New Roman" w:cs="Times New Roman"/>
      <w:b/>
      <w:sz w:val="24"/>
      <w:szCs w:val="20"/>
      <w:lang w:eastAsia="zh-CN"/>
    </w:rPr>
  </w:style>
  <w:style w:type="paragraph" w:customStyle="1" w:styleId="1f8">
    <w:name w:val="Маркер1"/>
    <w:basedOn w:val="a"/>
    <w:rsid w:val="00226CA9"/>
    <w:pPr>
      <w:tabs>
        <w:tab w:val="num" w:pos="6840"/>
      </w:tabs>
      <w:suppressAutoHyphens/>
      <w:spacing w:after="0" w:line="312" w:lineRule="auto"/>
      <w:ind w:left="6840" w:hanging="360"/>
      <w:jc w:val="both"/>
    </w:pPr>
    <w:rPr>
      <w:rFonts w:ascii="Times New Roman" w:eastAsia="Calibri" w:hAnsi="Times New Roman" w:cs="Times New Roman"/>
      <w:sz w:val="20"/>
      <w:szCs w:val="20"/>
      <w:lang w:eastAsia="zh-CN"/>
    </w:rPr>
  </w:style>
  <w:style w:type="paragraph" w:customStyle="1" w:styleId="1f9">
    <w:name w:val="Схема документа1"/>
    <w:basedOn w:val="a"/>
    <w:rsid w:val="00226CA9"/>
    <w:pPr>
      <w:shd w:val="clear" w:color="auto" w:fill="000080"/>
      <w:suppressAutoHyphens/>
      <w:spacing w:after="0" w:line="240" w:lineRule="auto"/>
    </w:pPr>
    <w:rPr>
      <w:rFonts w:ascii="Tahoma" w:eastAsia="Calibri" w:hAnsi="Tahoma" w:cs="Tahoma"/>
      <w:sz w:val="20"/>
      <w:szCs w:val="20"/>
      <w:lang w:eastAsia="zh-CN"/>
    </w:rPr>
  </w:style>
  <w:style w:type="paragraph" w:customStyle="1" w:styleId="113">
    <w:name w:val="1. Заголовок 1"/>
    <w:basedOn w:val="1e"/>
    <w:rsid w:val="00226CA9"/>
    <w:pPr>
      <w:spacing w:after="0" w:line="288" w:lineRule="auto"/>
      <w:ind w:firstLine="709"/>
      <w:contextualSpacing/>
      <w:jc w:val="center"/>
    </w:pPr>
    <w:rPr>
      <w:b/>
      <w:smallCaps/>
      <w:sz w:val="24"/>
      <w:szCs w:val="24"/>
    </w:rPr>
  </w:style>
  <w:style w:type="paragraph" w:styleId="51">
    <w:name w:val="List Bullet 5"/>
    <w:basedOn w:val="a"/>
    <w:rsid w:val="00226CA9"/>
    <w:pPr>
      <w:tabs>
        <w:tab w:val="left" w:pos="1492"/>
      </w:tabs>
      <w:suppressAutoHyphens/>
      <w:spacing w:after="0" w:line="240" w:lineRule="auto"/>
      <w:ind w:left="1492" w:hanging="360"/>
    </w:pPr>
    <w:rPr>
      <w:rFonts w:ascii="Times New Roman" w:eastAsia="Calibri" w:hAnsi="Times New Roman" w:cs="Times New Roman"/>
      <w:sz w:val="20"/>
      <w:szCs w:val="20"/>
      <w:lang w:eastAsia="zh-CN"/>
    </w:rPr>
  </w:style>
  <w:style w:type="paragraph" w:customStyle="1" w:styleId="3TimesNewRoman12">
    <w:name w:val="Стиль Заголовок 3 + Times New Roman 12 пт"/>
    <w:basedOn w:val="3"/>
    <w:rsid w:val="00226CA9"/>
    <w:pPr>
      <w:widowControl w:val="0"/>
      <w:tabs>
        <w:tab w:val="clear" w:pos="170"/>
      </w:tabs>
      <w:autoSpaceDE w:val="0"/>
      <w:spacing w:line="360" w:lineRule="auto"/>
      <w:ind w:left="0" w:firstLine="709"/>
    </w:pPr>
    <w:rPr>
      <w:rFonts w:ascii="Times New Roman" w:hAnsi="Times New Roman" w:cs="Times New Roman"/>
      <w:szCs w:val="26"/>
    </w:rPr>
  </w:style>
  <w:style w:type="paragraph" w:customStyle="1" w:styleId="3TimesNewRoman12007">
    <w:name w:val="Стиль Заголовок 3 + Times New Roman 12 пт Слева:  007 см"/>
    <w:basedOn w:val="3"/>
    <w:rsid w:val="00226CA9"/>
    <w:pPr>
      <w:widowControl w:val="0"/>
      <w:tabs>
        <w:tab w:val="clear" w:pos="170"/>
      </w:tabs>
      <w:autoSpaceDE w:val="0"/>
      <w:spacing w:line="360" w:lineRule="auto"/>
      <w:ind w:left="0" w:firstLine="709"/>
    </w:pPr>
    <w:rPr>
      <w:rFonts w:ascii="Times New Roman" w:hAnsi="Times New Roman" w:cs="Times New Roman"/>
      <w:i/>
      <w:szCs w:val="20"/>
    </w:rPr>
  </w:style>
  <w:style w:type="paragraph" w:styleId="39">
    <w:name w:val="toc 3"/>
    <w:basedOn w:val="a"/>
    <w:next w:val="a"/>
    <w:rsid w:val="00226CA9"/>
    <w:pPr>
      <w:suppressAutoHyphens/>
      <w:spacing w:after="0" w:line="240" w:lineRule="auto"/>
      <w:ind w:left="400"/>
    </w:pPr>
    <w:rPr>
      <w:rFonts w:ascii="Times New Roman" w:eastAsia="Calibri" w:hAnsi="Times New Roman" w:cs="Times New Roman"/>
      <w:sz w:val="20"/>
      <w:szCs w:val="20"/>
      <w:lang w:eastAsia="zh-CN"/>
    </w:rPr>
  </w:style>
  <w:style w:type="paragraph" w:customStyle="1" w:styleId="2a">
    <w:name w:val="Основной текст2"/>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CharChar">
    <w:name w:val="Char Char"/>
    <w:basedOn w:val="a"/>
    <w:rsid w:val="00226CA9"/>
    <w:pPr>
      <w:suppressAutoHyphens/>
      <w:spacing w:after="160" w:line="240" w:lineRule="exact"/>
    </w:pPr>
    <w:rPr>
      <w:rFonts w:ascii="Verdana" w:eastAsia="Calibri" w:hAnsi="Verdana" w:cs="Verdana"/>
      <w:sz w:val="24"/>
      <w:szCs w:val="24"/>
      <w:lang w:val="en-US" w:eastAsia="zh-CN"/>
    </w:rPr>
  </w:style>
  <w:style w:type="paragraph" w:customStyle="1" w:styleId="122">
    <w:name w:val="Обычный + 12 пт"/>
    <w:basedOn w:val="a"/>
    <w:rsid w:val="00226CA9"/>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uppressAutoHyphens/>
      <w:autoSpaceDE w:val="0"/>
      <w:spacing w:line="240" w:lineRule="auto"/>
      <w:ind w:right="74"/>
      <w:jc w:val="both"/>
    </w:pPr>
    <w:rPr>
      <w:rFonts w:ascii="Times New Roman" w:eastAsia="Calibri" w:hAnsi="Times New Roman" w:cs="Times New Roman"/>
      <w:color w:val="000000"/>
      <w:spacing w:val="-2"/>
      <w:sz w:val="24"/>
      <w:szCs w:val="24"/>
      <w:lang w:eastAsia="zh-CN"/>
    </w:rPr>
  </w:style>
  <w:style w:type="paragraph" w:customStyle="1" w:styleId="ConsTitle">
    <w:name w:val="ConsTitle"/>
    <w:rsid w:val="00226CA9"/>
    <w:pPr>
      <w:widowControl w:val="0"/>
      <w:suppressAutoHyphens/>
      <w:autoSpaceDE w:val="0"/>
      <w:spacing w:after="0" w:line="240" w:lineRule="auto"/>
      <w:ind w:right="19772"/>
    </w:pPr>
    <w:rPr>
      <w:rFonts w:ascii="Arial" w:eastAsia="Calibri" w:hAnsi="Arial" w:cs="Arial"/>
      <w:b/>
      <w:bCs/>
      <w:sz w:val="20"/>
      <w:szCs w:val="20"/>
      <w:lang w:eastAsia="zh-CN"/>
    </w:rPr>
  </w:style>
  <w:style w:type="paragraph" w:customStyle="1" w:styleId="114">
    <w:name w:val="Основной текст11"/>
    <w:basedOn w:val="a"/>
    <w:rsid w:val="00226CA9"/>
    <w:pPr>
      <w:suppressAutoHyphens/>
      <w:spacing w:after="0" w:line="240" w:lineRule="auto"/>
      <w:jc w:val="both"/>
    </w:pPr>
    <w:rPr>
      <w:rFonts w:ascii="Times New Roman" w:eastAsia="Calibri" w:hAnsi="Times New Roman" w:cs="Times New Roman"/>
      <w:sz w:val="24"/>
      <w:szCs w:val="24"/>
      <w:lang w:eastAsia="zh-CN"/>
    </w:rPr>
  </w:style>
  <w:style w:type="paragraph" w:customStyle="1" w:styleId="43">
    <w:name w:val="Основной текст4"/>
    <w:basedOn w:val="a"/>
    <w:rsid w:val="00226CA9"/>
    <w:pPr>
      <w:suppressAutoHyphens/>
      <w:spacing w:before="120" w:after="120" w:line="240" w:lineRule="auto"/>
      <w:jc w:val="both"/>
    </w:pPr>
    <w:rPr>
      <w:rFonts w:ascii="Times New Roman" w:eastAsia="Calibri" w:hAnsi="Times New Roman" w:cs="Times New Roman"/>
      <w:sz w:val="24"/>
      <w:szCs w:val="24"/>
      <w:lang w:eastAsia="zh-CN"/>
    </w:rPr>
  </w:style>
  <w:style w:type="paragraph" w:customStyle="1" w:styleId="52">
    <w:name w:val="Основной текст5"/>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xl78">
    <w:name w:val="xl7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79">
    <w:name w:val="xl7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b/>
      <w:bCs/>
      <w:sz w:val="24"/>
      <w:szCs w:val="24"/>
      <w:lang w:eastAsia="zh-CN"/>
    </w:rPr>
  </w:style>
  <w:style w:type="paragraph" w:customStyle="1" w:styleId="xl80">
    <w:name w:val="xl80"/>
    <w:basedOn w:val="a"/>
    <w:rsid w:val="00226CA9"/>
    <w:pP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1">
    <w:name w:val="xl81"/>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2">
    <w:name w:val="xl82"/>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3">
    <w:name w:val="xl8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4">
    <w:name w:val="xl84"/>
    <w:basedOn w:val="a"/>
    <w:rsid w:val="00226CA9"/>
    <w:pPr>
      <w:pBdr>
        <w:top w:val="single" w:sz="8" w:space="0" w:color="000000"/>
        <w:left w:val="none" w:sz="0" w:space="0" w:color="000000"/>
        <w:bottom w:val="none" w:sz="0"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5">
    <w:name w:val="xl85"/>
    <w:basedOn w:val="a"/>
    <w:rsid w:val="00226CA9"/>
    <w:pPr>
      <w:pBdr>
        <w:top w:val="none" w:sz="0"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86">
    <w:name w:val="xl86"/>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7">
    <w:name w:val="xl87"/>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8">
    <w:name w:val="xl8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9">
    <w:name w:val="xl8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90">
    <w:name w:val="xl90"/>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1fa">
    <w:name w:val="Заголовок оглавления1"/>
    <w:basedOn w:val="1"/>
    <w:next w:val="a"/>
    <w:rsid w:val="00226CA9"/>
    <w:pPr>
      <w:keepLines/>
      <w:tabs>
        <w:tab w:val="clear" w:pos="432"/>
      </w:tabs>
      <w:spacing w:before="480" w:after="0" w:line="276" w:lineRule="auto"/>
      <w:ind w:left="0" w:firstLine="0"/>
      <w:jc w:val="left"/>
    </w:pPr>
    <w:rPr>
      <w:rFonts w:ascii="Calibri Light" w:hAnsi="Calibri Light" w:cs="Calibri Light"/>
      <w:color w:val="2E74B5"/>
      <w:kern w:val="0"/>
      <w:sz w:val="28"/>
      <w:szCs w:val="28"/>
    </w:rPr>
  </w:style>
  <w:style w:type="paragraph" w:customStyle="1" w:styleId="affd">
    <w:name w:val="_Основной с красной строки"/>
    <w:basedOn w:val="a"/>
    <w:rsid w:val="00226CA9"/>
    <w:pPr>
      <w:suppressAutoHyphens/>
      <w:spacing w:after="0" w:line="360" w:lineRule="auto"/>
      <w:ind w:firstLine="709"/>
      <w:jc w:val="both"/>
    </w:pPr>
    <w:rPr>
      <w:rFonts w:ascii="Calibri" w:eastAsia="Calibri" w:hAnsi="Calibri" w:cs="Calibri"/>
      <w:sz w:val="24"/>
      <w:szCs w:val="20"/>
      <w:lang w:eastAsia="zh-CN"/>
    </w:rPr>
  </w:style>
  <w:style w:type="paragraph" w:customStyle="1" w:styleId="Default">
    <w:name w:val="Default"/>
    <w:rsid w:val="00226CA9"/>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pyright-info">
    <w:name w:val="copyright-info"/>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e">
    <w:name w:val="Содержимое таблицы"/>
    <w:basedOn w:val="a"/>
    <w:rsid w:val="00226CA9"/>
    <w:pPr>
      <w:suppressLineNumbers/>
      <w:suppressAutoHyphens/>
      <w:spacing w:after="60" w:line="240" w:lineRule="auto"/>
      <w:jc w:val="both"/>
    </w:pPr>
    <w:rPr>
      <w:rFonts w:ascii="Times New Roman" w:eastAsia="Calibri" w:hAnsi="Times New Roman" w:cs="Times New Roman"/>
      <w:sz w:val="24"/>
      <w:szCs w:val="24"/>
      <w:lang w:eastAsia="zh-CN"/>
    </w:rPr>
  </w:style>
  <w:style w:type="paragraph" w:customStyle="1" w:styleId="afff">
    <w:name w:val="Заголовок таблицы"/>
    <w:basedOn w:val="affe"/>
    <w:rsid w:val="00226CA9"/>
    <w:pPr>
      <w:jc w:val="center"/>
    </w:pPr>
    <w:rPr>
      <w:b/>
      <w:bCs/>
    </w:rPr>
  </w:style>
  <w:style w:type="paragraph" w:customStyle="1" w:styleId="afff0">
    <w:name w:val="Содержимое врезки"/>
    <w:basedOn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customStyle="1" w:styleId="msonormal0">
    <w:name w:val="msonormal"/>
    <w:basedOn w:val="a"/>
    <w:rsid w:val="00226CA9"/>
    <w:pPr>
      <w:spacing w:before="280" w:after="280" w:line="240" w:lineRule="auto"/>
    </w:pPr>
    <w:rPr>
      <w:rFonts w:ascii="Times New Roman" w:eastAsia="Times New Roman" w:hAnsi="Times New Roman" w:cs="Times New Roman"/>
      <w:sz w:val="24"/>
      <w:szCs w:val="24"/>
      <w:lang w:eastAsia="zh-CN"/>
    </w:rPr>
  </w:style>
  <w:style w:type="paragraph" w:styleId="afff1">
    <w:name w:val="List Paragraph"/>
    <w:basedOn w:val="a"/>
    <w:uiPriority w:val="34"/>
    <w:qFormat/>
    <w:rsid w:val="002D14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2" w:uiPriority="0"/>
    <w:lsdException w:name="List Bullet 3"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CA9"/>
  </w:style>
  <w:style w:type="paragraph" w:styleId="1">
    <w:name w:val="heading 1"/>
    <w:basedOn w:val="a"/>
    <w:next w:val="a"/>
    <w:link w:val="10"/>
    <w:qFormat/>
    <w:rsid w:val="00226CA9"/>
    <w:pPr>
      <w:keepNext/>
      <w:tabs>
        <w:tab w:val="num" w:pos="432"/>
      </w:tabs>
      <w:suppressAutoHyphens/>
      <w:spacing w:before="240" w:after="60" w:line="240" w:lineRule="auto"/>
      <w:ind w:left="432" w:hanging="432"/>
      <w:jc w:val="center"/>
      <w:outlineLvl w:val="0"/>
    </w:pPr>
    <w:rPr>
      <w:rFonts w:ascii="Times New Roman" w:eastAsia="Calibri" w:hAnsi="Times New Roman" w:cs="Times New Roman"/>
      <w:b/>
      <w:bCs/>
      <w:kern w:val="2"/>
      <w:sz w:val="36"/>
      <w:szCs w:val="36"/>
      <w:lang w:eastAsia="zh-CN"/>
    </w:rPr>
  </w:style>
  <w:style w:type="paragraph" w:styleId="2">
    <w:name w:val="heading 2"/>
    <w:basedOn w:val="a"/>
    <w:next w:val="a"/>
    <w:link w:val="20"/>
    <w:qFormat/>
    <w:rsid w:val="00226CA9"/>
    <w:pPr>
      <w:keepNext/>
      <w:tabs>
        <w:tab w:val="num" w:pos="576"/>
      </w:tabs>
      <w:suppressAutoHyphens/>
      <w:spacing w:after="60" w:line="240" w:lineRule="auto"/>
      <w:ind w:left="576" w:hanging="576"/>
      <w:jc w:val="center"/>
      <w:outlineLvl w:val="1"/>
    </w:pPr>
    <w:rPr>
      <w:rFonts w:ascii="Times New Roman" w:eastAsia="Calibri" w:hAnsi="Times New Roman" w:cs="Times New Roman"/>
      <w:b/>
      <w:bCs/>
      <w:sz w:val="30"/>
      <w:szCs w:val="30"/>
      <w:lang w:eastAsia="zh-CN"/>
    </w:rPr>
  </w:style>
  <w:style w:type="paragraph" w:styleId="3">
    <w:name w:val="heading 3"/>
    <w:basedOn w:val="a"/>
    <w:next w:val="a"/>
    <w:link w:val="30"/>
    <w:qFormat/>
    <w:rsid w:val="00226CA9"/>
    <w:pPr>
      <w:keepNext/>
      <w:tabs>
        <w:tab w:val="num" w:pos="170"/>
      </w:tabs>
      <w:suppressAutoHyphens/>
      <w:spacing w:before="240" w:after="60" w:line="240" w:lineRule="auto"/>
      <w:ind w:left="720" w:hanging="720"/>
      <w:jc w:val="both"/>
      <w:outlineLvl w:val="2"/>
    </w:pPr>
    <w:rPr>
      <w:rFonts w:ascii="Arial" w:eastAsia="Calibri" w:hAnsi="Arial" w:cs="Arial"/>
      <w:b/>
      <w:bCs/>
      <w:sz w:val="24"/>
      <w:szCs w:val="24"/>
      <w:lang w:eastAsia="zh-CN"/>
    </w:rPr>
  </w:style>
  <w:style w:type="paragraph" w:styleId="4">
    <w:name w:val="heading 4"/>
    <w:basedOn w:val="a"/>
    <w:next w:val="a"/>
    <w:link w:val="40"/>
    <w:qFormat/>
    <w:rsid w:val="00226CA9"/>
    <w:pPr>
      <w:keepNext/>
      <w:suppressAutoHyphens/>
      <w:spacing w:before="240" w:after="60" w:line="240" w:lineRule="auto"/>
      <w:jc w:val="both"/>
      <w:outlineLvl w:val="3"/>
    </w:pPr>
    <w:rPr>
      <w:rFonts w:ascii="Arial" w:eastAsia="Calibri" w:hAnsi="Arial" w:cs="Arial"/>
      <w:sz w:val="24"/>
      <w:szCs w:val="24"/>
      <w:lang w:eastAsia="zh-CN"/>
    </w:rPr>
  </w:style>
  <w:style w:type="paragraph" w:styleId="5">
    <w:name w:val="heading 5"/>
    <w:basedOn w:val="a"/>
    <w:next w:val="a"/>
    <w:link w:val="50"/>
    <w:qFormat/>
    <w:rsid w:val="00226CA9"/>
    <w:pPr>
      <w:tabs>
        <w:tab w:val="left" w:pos="1717"/>
      </w:tabs>
      <w:suppressAutoHyphens/>
      <w:spacing w:before="240" w:after="60" w:line="240" w:lineRule="auto"/>
      <w:ind w:left="1717" w:hanging="1008"/>
      <w:outlineLvl w:val="4"/>
    </w:pPr>
    <w:rPr>
      <w:rFonts w:ascii="Times New Roman" w:eastAsia="Calibri" w:hAnsi="Times New Roman" w:cs="Times New Roman"/>
      <w:b/>
      <w:bCs/>
      <w:i/>
      <w:iCs/>
      <w:sz w:val="26"/>
      <w:szCs w:val="26"/>
      <w:lang w:eastAsia="zh-CN"/>
    </w:rPr>
  </w:style>
  <w:style w:type="paragraph" w:styleId="6">
    <w:name w:val="heading 6"/>
    <w:basedOn w:val="a"/>
    <w:next w:val="a"/>
    <w:link w:val="60"/>
    <w:qFormat/>
    <w:rsid w:val="00226CA9"/>
    <w:pPr>
      <w:tabs>
        <w:tab w:val="left" w:pos="360"/>
      </w:tabs>
      <w:suppressAutoHyphens/>
      <w:spacing w:before="240" w:after="60" w:line="240" w:lineRule="auto"/>
      <w:outlineLvl w:val="5"/>
    </w:pPr>
    <w:rPr>
      <w:rFonts w:ascii="Times New Roman" w:eastAsia="Calibri" w:hAnsi="Times New Roman" w:cs="Times New Roman"/>
      <w:b/>
      <w:bCs/>
      <w:lang w:eastAsia="zh-CN"/>
    </w:rPr>
  </w:style>
  <w:style w:type="paragraph" w:styleId="7">
    <w:name w:val="heading 7"/>
    <w:basedOn w:val="a"/>
    <w:next w:val="a"/>
    <w:link w:val="70"/>
    <w:qFormat/>
    <w:rsid w:val="00226CA9"/>
    <w:pPr>
      <w:suppressAutoHyphens/>
      <w:spacing w:before="240" w:after="60" w:line="240" w:lineRule="auto"/>
      <w:outlineLvl w:val="6"/>
    </w:pPr>
    <w:rPr>
      <w:rFonts w:ascii="Times New Roman" w:eastAsia="Calibri" w:hAnsi="Times New Roman" w:cs="Times New Roman"/>
      <w:sz w:val="24"/>
      <w:szCs w:val="24"/>
      <w:lang w:eastAsia="zh-CN"/>
    </w:rPr>
  </w:style>
  <w:style w:type="paragraph" w:styleId="8">
    <w:name w:val="heading 8"/>
    <w:basedOn w:val="a"/>
    <w:next w:val="a"/>
    <w:link w:val="80"/>
    <w:qFormat/>
    <w:rsid w:val="00226CA9"/>
    <w:pPr>
      <w:suppressAutoHyphens/>
      <w:spacing w:before="240" w:after="60" w:line="240" w:lineRule="auto"/>
      <w:outlineLvl w:val="7"/>
    </w:pPr>
    <w:rPr>
      <w:rFonts w:ascii="Times New Roman" w:eastAsia="Calibri" w:hAnsi="Times New Roman" w:cs="Times New Roman"/>
      <w:i/>
      <w:iCs/>
      <w:sz w:val="24"/>
      <w:szCs w:val="24"/>
      <w:lang w:eastAsia="zh-CN"/>
    </w:rPr>
  </w:style>
  <w:style w:type="paragraph" w:styleId="9">
    <w:name w:val="heading 9"/>
    <w:basedOn w:val="a"/>
    <w:next w:val="a"/>
    <w:link w:val="90"/>
    <w:qFormat/>
    <w:rsid w:val="00226CA9"/>
    <w:pPr>
      <w:keepNext/>
      <w:shd w:val="clear" w:color="auto" w:fill="FFFFFF"/>
      <w:suppressAutoHyphens/>
      <w:spacing w:after="0" w:line="240" w:lineRule="auto"/>
      <w:ind w:firstLine="244"/>
      <w:jc w:val="both"/>
      <w:outlineLvl w:val="8"/>
    </w:pPr>
    <w:rPr>
      <w:rFonts w:ascii="Times New Roman" w:eastAsia="Calibri" w:hAnsi="Times New Roman" w:cs="Times New Roman"/>
      <w:b/>
      <w:sz w:val="24"/>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CA9"/>
    <w:rPr>
      <w:rFonts w:ascii="Times New Roman" w:eastAsia="Calibri" w:hAnsi="Times New Roman" w:cs="Times New Roman"/>
      <w:b/>
      <w:bCs/>
      <w:kern w:val="2"/>
      <w:sz w:val="36"/>
      <w:szCs w:val="36"/>
      <w:lang w:eastAsia="zh-CN"/>
    </w:rPr>
  </w:style>
  <w:style w:type="character" w:customStyle="1" w:styleId="20">
    <w:name w:val="Заголовок 2 Знак"/>
    <w:basedOn w:val="a0"/>
    <w:link w:val="2"/>
    <w:rsid w:val="00226CA9"/>
    <w:rPr>
      <w:rFonts w:ascii="Times New Roman" w:eastAsia="Calibri" w:hAnsi="Times New Roman" w:cs="Times New Roman"/>
      <w:b/>
      <w:bCs/>
      <w:sz w:val="30"/>
      <w:szCs w:val="30"/>
      <w:lang w:eastAsia="zh-CN"/>
    </w:rPr>
  </w:style>
  <w:style w:type="character" w:customStyle="1" w:styleId="30">
    <w:name w:val="Заголовок 3 Знак"/>
    <w:basedOn w:val="a0"/>
    <w:link w:val="3"/>
    <w:rsid w:val="00226CA9"/>
    <w:rPr>
      <w:rFonts w:ascii="Arial" w:eastAsia="Calibri" w:hAnsi="Arial" w:cs="Arial"/>
      <w:b/>
      <w:bCs/>
      <w:sz w:val="24"/>
      <w:szCs w:val="24"/>
      <w:lang w:eastAsia="zh-CN"/>
    </w:rPr>
  </w:style>
  <w:style w:type="character" w:customStyle="1" w:styleId="40">
    <w:name w:val="Заголовок 4 Знак"/>
    <w:basedOn w:val="a0"/>
    <w:link w:val="4"/>
    <w:rsid w:val="00226CA9"/>
    <w:rPr>
      <w:rFonts w:ascii="Arial" w:eastAsia="Calibri" w:hAnsi="Arial" w:cs="Arial"/>
      <w:sz w:val="24"/>
      <w:szCs w:val="24"/>
      <w:lang w:eastAsia="zh-CN"/>
    </w:rPr>
  </w:style>
  <w:style w:type="character" w:customStyle="1" w:styleId="50">
    <w:name w:val="Заголовок 5 Знак"/>
    <w:basedOn w:val="a0"/>
    <w:link w:val="5"/>
    <w:rsid w:val="00226CA9"/>
    <w:rPr>
      <w:rFonts w:ascii="Times New Roman" w:eastAsia="Calibri" w:hAnsi="Times New Roman" w:cs="Times New Roman"/>
      <w:b/>
      <w:bCs/>
      <w:i/>
      <w:iCs/>
      <w:sz w:val="26"/>
      <w:szCs w:val="26"/>
      <w:lang w:eastAsia="zh-CN"/>
    </w:rPr>
  </w:style>
  <w:style w:type="character" w:customStyle="1" w:styleId="60">
    <w:name w:val="Заголовок 6 Знак"/>
    <w:basedOn w:val="a0"/>
    <w:link w:val="6"/>
    <w:rsid w:val="00226CA9"/>
    <w:rPr>
      <w:rFonts w:ascii="Times New Roman" w:eastAsia="Calibri" w:hAnsi="Times New Roman" w:cs="Times New Roman"/>
      <w:b/>
      <w:bCs/>
      <w:lang w:eastAsia="zh-CN"/>
    </w:rPr>
  </w:style>
  <w:style w:type="character" w:customStyle="1" w:styleId="70">
    <w:name w:val="Заголовок 7 Знак"/>
    <w:basedOn w:val="a0"/>
    <w:link w:val="7"/>
    <w:rsid w:val="00226CA9"/>
    <w:rPr>
      <w:rFonts w:ascii="Times New Roman" w:eastAsia="Calibri" w:hAnsi="Times New Roman" w:cs="Times New Roman"/>
      <w:sz w:val="24"/>
      <w:szCs w:val="24"/>
      <w:lang w:eastAsia="zh-CN"/>
    </w:rPr>
  </w:style>
  <w:style w:type="character" w:customStyle="1" w:styleId="80">
    <w:name w:val="Заголовок 8 Знак"/>
    <w:basedOn w:val="a0"/>
    <w:link w:val="8"/>
    <w:rsid w:val="00226CA9"/>
    <w:rPr>
      <w:rFonts w:ascii="Times New Roman" w:eastAsia="Calibri" w:hAnsi="Times New Roman" w:cs="Times New Roman"/>
      <w:i/>
      <w:iCs/>
      <w:sz w:val="24"/>
      <w:szCs w:val="24"/>
      <w:lang w:eastAsia="zh-CN"/>
    </w:rPr>
  </w:style>
  <w:style w:type="character" w:customStyle="1" w:styleId="90">
    <w:name w:val="Заголовок 9 Знак"/>
    <w:basedOn w:val="a0"/>
    <w:link w:val="9"/>
    <w:rsid w:val="00226CA9"/>
    <w:rPr>
      <w:rFonts w:ascii="Times New Roman" w:eastAsia="Calibri" w:hAnsi="Times New Roman" w:cs="Times New Roman"/>
      <w:b/>
      <w:sz w:val="24"/>
      <w:szCs w:val="26"/>
      <w:shd w:val="clear" w:color="auto" w:fill="FFFFFF"/>
      <w:lang w:eastAsia="zh-CN"/>
    </w:rPr>
  </w:style>
  <w:style w:type="numbering" w:customStyle="1" w:styleId="11">
    <w:name w:val="Нет списка1"/>
    <w:next w:val="a2"/>
    <w:uiPriority w:val="99"/>
    <w:semiHidden/>
    <w:unhideWhenUsed/>
    <w:rsid w:val="00226CA9"/>
  </w:style>
  <w:style w:type="character" w:customStyle="1" w:styleId="WW8Num1z0">
    <w:name w:val="WW8Num1z0"/>
    <w:rsid w:val="00226CA9"/>
    <w:rPr>
      <w:rFonts w:ascii="Times New Roman" w:hAnsi="Times New Roman" w:cs="Times New Roman" w:hint="default"/>
      <w:b w:val="0"/>
      <w:sz w:val="22"/>
      <w:szCs w:val="22"/>
    </w:rPr>
  </w:style>
  <w:style w:type="character" w:customStyle="1" w:styleId="WW8Num1z1">
    <w:name w:val="WW8Num1z1"/>
    <w:rsid w:val="00226CA9"/>
    <w:rPr>
      <w:rFonts w:cs="Times New Roman" w:hint="default"/>
    </w:rPr>
  </w:style>
  <w:style w:type="character" w:customStyle="1" w:styleId="WW8Num1z2">
    <w:name w:val="WW8Num1z2"/>
    <w:rsid w:val="00226CA9"/>
    <w:rPr>
      <w:rFonts w:ascii="Times New Roman" w:hAnsi="Times New Roman" w:cs="Times New Roman" w:hint="default"/>
      <w:b w:val="0"/>
      <w:bCs w:val="0"/>
      <w:i w:val="0"/>
      <w:iCs w:val="0"/>
      <w:sz w:val="26"/>
      <w:szCs w:val="26"/>
    </w:rPr>
  </w:style>
  <w:style w:type="character" w:customStyle="1" w:styleId="WW8Num1z3">
    <w:name w:val="WW8Num1z3"/>
    <w:rsid w:val="00226CA9"/>
  </w:style>
  <w:style w:type="character" w:customStyle="1" w:styleId="WW8Num1z4">
    <w:name w:val="WW8Num1z4"/>
    <w:rsid w:val="00226CA9"/>
  </w:style>
  <w:style w:type="character" w:customStyle="1" w:styleId="WW8Num1z5">
    <w:name w:val="WW8Num1z5"/>
    <w:rsid w:val="00226CA9"/>
  </w:style>
  <w:style w:type="character" w:customStyle="1" w:styleId="WW8Num1z6">
    <w:name w:val="WW8Num1z6"/>
    <w:rsid w:val="00226CA9"/>
  </w:style>
  <w:style w:type="character" w:customStyle="1" w:styleId="WW8Num1z7">
    <w:name w:val="WW8Num1z7"/>
    <w:rsid w:val="00226CA9"/>
  </w:style>
  <w:style w:type="character" w:customStyle="1" w:styleId="WW8Num1z8">
    <w:name w:val="WW8Num1z8"/>
    <w:rsid w:val="00226CA9"/>
  </w:style>
  <w:style w:type="character" w:customStyle="1" w:styleId="WW8Num2z0">
    <w:name w:val="WW8Num2z0"/>
    <w:rsid w:val="00226CA9"/>
    <w:rPr>
      <w:rFonts w:ascii="Symbol" w:hAnsi="Symbol" w:cs="Symbol" w:hint="default"/>
    </w:rPr>
  </w:style>
  <w:style w:type="character" w:customStyle="1" w:styleId="WW8Num3z0">
    <w:name w:val="WW8Num3z0"/>
    <w:rsid w:val="00226CA9"/>
    <w:rPr>
      <w:rFonts w:cs="Times New Roman" w:hint="default"/>
    </w:rPr>
  </w:style>
  <w:style w:type="character" w:customStyle="1" w:styleId="WW8Num4z0">
    <w:name w:val="WW8Num4z0"/>
    <w:rsid w:val="00226CA9"/>
    <w:rPr>
      <w:rFonts w:ascii="Symbol" w:hAnsi="Symbol" w:cs="Symbol" w:hint="default"/>
    </w:rPr>
  </w:style>
  <w:style w:type="character" w:customStyle="1" w:styleId="WW8Num5z0">
    <w:name w:val="WW8Num5z0"/>
    <w:rsid w:val="00226CA9"/>
    <w:rPr>
      <w:rFonts w:cs="Times New Roman" w:hint="default"/>
    </w:rPr>
  </w:style>
  <w:style w:type="character" w:customStyle="1" w:styleId="WW8Num5z3">
    <w:name w:val="WW8Num5z3"/>
    <w:rsid w:val="00226CA9"/>
    <w:rPr>
      <w:rFonts w:cs="Times New Roman" w:hint="default"/>
      <w:b/>
      <w:color w:val="auto"/>
      <w:sz w:val="28"/>
    </w:rPr>
  </w:style>
  <w:style w:type="character" w:customStyle="1" w:styleId="WW8Num6z0">
    <w:name w:val="WW8Num6z0"/>
    <w:rsid w:val="00226CA9"/>
    <w:rPr>
      <w:rFonts w:ascii="Symbol" w:hAnsi="Symbol" w:cs="Symbol" w:hint="default"/>
    </w:rPr>
  </w:style>
  <w:style w:type="character" w:customStyle="1" w:styleId="WW8Num7z0">
    <w:name w:val="WW8Num7z0"/>
    <w:rsid w:val="00226CA9"/>
    <w:rPr>
      <w:rFonts w:cs="Times New Roman" w:hint="default"/>
    </w:rPr>
  </w:style>
  <w:style w:type="character" w:customStyle="1" w:styleId="WW8Num8z0">
    <w:name w:val="WW8Num8z0"/>
    <w:rsid w:val="00226CA9"/>
    <w:rPr>
      <w:rFonts w:cs="Times New Roman" w:hint="default"/>
      <w:b/>
    </w:rPr>
  </w:style>
  <w:style w:type="character" w:customStyle="1" w:styleId="WW8Num8z1">
    <w:name w:val="WW8Num8z1"/>
    <w:rsid w:val="00226CA9"/>
    <w:rPr>
      <w:rFonts w:cs="Times New Roman" w:hint="default"/>
    </w:rPr>
  </w:style>
  <w:style w:type="character" w:customStyle="1" w:styleId="21">
    <w:name w:val="Основной шрифт абзаца2"/>
    <w:rsid w:val="00226CA9"/>
  </w:style>
  <w:style w:type="character" w:customStyle="1" w:styleId="WW8Num6z1">
    <w:name w:val="WW8Num6z1"/>
    <w:rsid w:val="00226CA9"/>
    <w:rPr>
      <w:rFonts w:cs="Times New Roman" w:hint="default"/>
      <w:b w:val="0"/>
    </w:rPr>
  </w:style>
  <w:style w:type="character" w:customStyle="1" w:styleId="WW8Num6z2">
    <w:name w:val="WW8Num6z2"/>
    <w:rsid w:val="00226CA9"/>
    <w:rPr>
      <w:rFonts w:ascii="Times New Roman" w:hAnsi="Times New Roman" w:cs="Times New Roman" w:hint="default"/>
      <w:b w:val="0"/>
      <w:bCs w:val="0"/>
      <w:i w:val="0"/>
      <w:iCs w:val="0"/>
      <w:sz w:val="26"/>
      <w:szCs w:val="26"/>
    </w:rPr>
  </w:style>
  <w:style w:type="character" w:customStyle="1" w:styleId="WW8Num6z3">
    <w:name w:val="WW8Num6z3"/>
    <w:rsid w:val="00226CA9"/>
    <w:rPr>
      <w:rFonts w:ascii="Times New Roman" w:hAnsi="Times New Roman" w:cs="Times New Roman" w:hint="default"/>
      <w:sz w:val="26"/>
      <w:szCs w:val="26"/>
    </w:rPr>
  </w:style>
  <w:style w:type="character" w:customStyle="1" w:styleId="WW8Num6z4">
    <w:name w:val="WW8Num6z4"/>
    <w:rsid w:val="00226CA9"/>
    <w:rPr>
      <w:rFonts w:cs="Times New Roman" w:hint="default"/>
      <w:sz w:val="26"/>
      <w:szCs w:val="26"/>
    </w:rPr>
  </w:style>
  <w:style w:type="character" w:customStyle="1" w:styleId="WW8Num6z5">
    <w:name w:val="WW8Num6z5"/>
    <w:rsid w:val="00226CA9"/>
    <w:rPr>
      <w:rFonts w:cs="Times New Roman" w:hint="default"/>
    </w:rPr>
  </w:style>
  <w:style w:type="character" w:customStyle="1" w:styleId="WW8Num7z1">
    <w:name w:val="WW8Num7z1"/>
    <w:rsid w:val="00226CA9"/>
    <w:rPr>
      <w:rFonts w:ascii="Courier New" w:hAnsi="Courier New" w:cs="Courier New" w:hint="default"/>
    </w:rPr>
  </w:style>
  <w:style w:type="character" w:customStyle="1" w:styleId="WW8Num7z2">
    <w:name w:val="WW8Num7z2"/>
    <w:rsid w:val="00226CA9"/>
    <w:rPr>
      <w:rFonts w:ascii="Wingdings" w:hAnsi="Wingdings" w:cs="Wingdings" w:hint="default"/>
    </w:rPr>
  </w:style>
  <w:style w:type="character" w:customStyle="1" w:styleId="WW8Num7z3">
    <w:name w:val="WW8Num7z3"/>
    <w:rsid w:val="00226CA9"/>
    <w:rPr>
      <w:rFonts w:ascii="Symbol" w:hAnsi="Symbol" w:cs="Symbol" w:hint="default"/>
    </w:rPr>
  </w:style>
  <w:style w:type="character" w:customStyle="1" w:styleId="WW8Num9z0">
    <w:name w:val="WW8Num9z0"/>
    <w:rsid w:val="00226CA9"/>
    <w:rPr>
      <w:rFonts w:ascii="Symbol" w:hAnsi="Symbol" w:cs="Symbol" w:hint="default"/>
    </w:rPr>
  </w:style>
  <w:style w:type="character" w:customStyle="1" w:styleId="WW8Num9z1">
    <w:name w:val="WW8Num9z1"/>
    <w:rsid w:val="00226CA9"/>
    <w:rPr>
      <w:rFonts w:ascii="Times New Roman" w:hAnsi="Times New Roman" w:cs="Times New Roman" w:hint="default"/>
    </w:rPr>
  </w:style>
  <w:style w:type="character" w:customStyle="1" w:styleId="WW8Num9z2">
    <w:name w:val="WW8Num9z2"/>
    <w:rsid w:val="00226CA9"/>
    <w:rPr>
      <w:rFonts w:ascii="Wingdings" w:hAnsi="Wingdings" w:cs="Wingdings" w:hint="default"/>
    </w:rPr>
  </w:style>
  <w:style w:type="character" w:customStyle="1" w:styleId="WW8Num9z4">
    <w:name w:val="WW8Num9z4"/>
    <w:rsid w:val="00226CA9"/>
    <w:rPr>
      <w:rFonts w:ascii="Courier New" w:hAnsi="Courier New" w:cs="Courier New" w:hint="default"/>
    </w:rPr>
  </w:style>
  <w:style w:type="character" w:customStyle="1" w:styleId="WW8Num10z0">
    <w:name w:val="WW8Num10z0"/>
    <w:rsid w:val="00226CA9"/>
    <w:rPr>
      <w:rFonts w:cs="Times New Roman" w:hint="default"/>
      <w:b/>
    </w:rPr>
  </w:style>
  <w:style w:type="character" w:customStyle="1" w:styleId="WW8Num10z1">
    <w:name w:val="WW8Num10z1"/>
    <w:rsid w:val="00226CA9"/>
    <w:rPr>
      <w:rFonts w:ascii="Times New Roman" w:eastAsia="Times New Roman" w:hAnsi="Times New Roman" w:cs="Times New Roman" w:hint="default"/>
    </w:rPr>
  </w:style>
  <w:style w:type="character" w:customStyle="1" w:styleId="WW8Num10z2">
    <w:name w:val="WW8Num10z2"/>
    <w:rsid w:val="00226CA9"/>
    <w:rPr>
      <w:rFonts w:cs="Times New Roman"/>
    </w:rPr>
  </w:style>
  <w:style w:type="character" w:customStyle="1" w:styleId="WW8Num11z0">
    <w:name w:val="WW8Num11z0"/>
    <w:rsid w:val="00226CA9"/>
    <w:rPr>
      <w:rFonts w:cs="Times New Roman" w:hint="default"/>
    </w:rPr>
  </w:style>
  <w:style w:type="character" w:customStyle="1" w:styleId="WW8Num11z3">
    <w:name w:val="WW8Num11z3"/>
    <w:rsid w:val="00226CA9"/>
    <w:rPr>
      <w:rFonts w:cs="Times New Roman" w:hint="default"/>
      <w:b/>
      <w:color w:val="auto"/>
      <w:sz w:val="28"/>
    </w:rPr>
  </w:style>
  <w:style w:type="character" w:customStyle="1" w:styleId="WW8Num12z0">
    <w:name w:val="WW8Num12z0"/>
    <w:rsid w:val="00226CA9"/>
    <w:rPr>
      <w:rFonts w:ascii="Times New Roman" w:eastAsia="Times New Roman" w:hAnsi="Times New Roman" w:cs="Times New Roman" w:hint="default"/>
    </w:rPr>
  </w:style>
  <w:style w:type="character" w:customStyle="1" w:styleId="WW8Num12z1">
    <w:name w:val="WW8Num12z1"/>
    <w:rsid w:val="00226CA9"/>
    <w:rPr>
      <w:rFonts w:ascii="Courier New" w:hAnsi="Courier New" w:cs="Courier New" w:hint="default"/>
    </w:rPr>
  </w:style>
  <w:style w:type="character" w:customStyle="1" w:styleId="WW8Num12z2">
    <w:name w:val="WW8Num12z2"/>
    <w:rsid w:val="00226CA9"/>
    <w:rPr>
      <w:rFonts w:ascii="Wingdings" w:hAnsi="Wingdings" w:cs="Wingdings" w:hint="default"/>
    </w:rPr>
  </w:style>
  <w:style w:type="character" w:customStyle="1" w:styleId="WW8Num12z3">
    <w:name w:val="WW8Num12z3"/>
    <w:rsid w:val="00226CA9"/>
    <w:rPr>
      <w:rFonts w:ascii="Symbol" w:hAnsi="Symbol" w:cs="Symbol" w:hint="default"/>
    </w:rPr>
  </w:style>
  <w:style w:type="character" w:customStyle="1" w:styleId="WW8Num13z0">
    <w:name w:val="WW8Num13z0"/>
    <w:rsid w:val="00226CA9"/>
    <w:rPr>
      <w:rFonts w:cs="Times New Roman" w:hint="default"/>
    </w:rPr>
  </w:style>
  <w:style w:type="character" w:customStyle="1" w:styleId="WW8Num13z1">
    <w:name w:val="WW8Num13z1"/>
    <w:rsid w:val="00226CA9"/>
    <w:rPr>
      <w:rFonts w:cs="Times New Roman"/>
    </w:rPr>
  </w:style>
  <w:style w:type="character" w:customStyle="1" w:styleId="WW8Num14z0">
    <w:name w:val="WW8Num14z0"/>
    <w:rsid w:val="00226CA9"/>
    <w:rPr>
      <w:rFonts w:ascii="Symbol" w:hAnsi="Symbol" w:cs="Symbol" w:hint="default"/>
    </w:rPr>
  </w:style>
  <w:style w:type="character" w:customStyle="1" w:styleId="WW8Num14z1">
    <w:name w:val="WW8Num14z1"/>
    <w:rsid w:val="00226CA9"/>
    <w:rPr>
      <w:rFonts w:cs="Times New Roman"/>
    </w:rPr>
  </w:style>
  <w:style w:type="character" w:customStyle="1" w:styleId="WW8Num15z0">
    <w:name w:val="WW8Num15z0"/>
    <w:rsid w:val="00226CA9"/>
    <w:rPr>
      <w:rFonts w:ascii="Times New Roman" w:hAnsi="Times New Roman" w:cs="Times New Roman" w:hint="default"/>
      <w:b w:val="0"/>
      <w:sz w:val="22"/>
      <w:szCs w:val="22"/>
    </w:rPr>
  </w:style>
  <w:style w:type="character" w:customStyle="1" w:styleId="WW8Num15z1">
    <w:name w:val="WW8Num15z1"/>
    <w:rsid w:val="00226CA9"/>
    <w:rPr>
      <w:rFonts w:cs="Times New Roman" w:hint="default"/>
    </w:rPr>
  </w:style>
  <w:style w:type="character" w:customStyle="1" w:styleId="WW8Num15z2">
    <w:name w:val="WW8Num15z2"/>
    <w:rsid w:val="00226CA9"/>
    <w:rPr>
      <w:rFonts w:ascii="Times New Roman" w:hAnsi="Times New Roman" w:cs="Times New Roman" w:hint="default"/>
      <w:b w:val="0"/>
      <w:bCs w:val="0"/>
      <w:i w:val="0"/>
      <w:iCs w:val="0"/>
      <w:sz w:val="26"/>
      <w:szCs w:val="26"/>
    </w:rPr>
  </w:style>
  <w:style w:type="character" w:customStyle="1" w:styleId="WW8Num15z3">
    <w:name w:val="WW8Num15z3"/>
    <w:rsid w:val="00226CA9"/>
    <w:rPr>
      <w:rFonts w:cs="Times New Roman" w:hint="default"/>
      <w:b w:val="0"/>
      <w:sz w:val="22"/>
      <w:szCs w:val="22"/>
    </w:rPr>
  </w:style>
  <w:style w:type="character" w:customStyle="1" w:styleId="WW8Num15z4">
    <w:name w:val="WW8Num15z4"/>
    <w:rsid w:val="00226CA9"/>
    <w:rPr>
      <w:rFonts w:cs="Times New Roman" w:hint="default"/>
      <w:sz w:val="26"/>
      <w:szCs w:val="26"/>
    </w:rPr>
  </w:style>
  <w:style w:type="character" w:customStyle="1" w:styleId="WW8Num16z0">
    <w:name w:val="WW8Num16z0"/>
    <w:rsid w:val="00226CA9"/>
    <w:rPr>
      <w:rFonts w:cs="Times New Roman" w:hint="default"/>
    </w:rPr>
  </w:style>
  <w:style w:type="character" w:customStyle="1" w:styleId="WW8Num17z0">
    <w:name w:val="WW8Num17z0"/>
    <w:rsid w:val="00226CA9"/>
    <w:rPr>
      <w:rFonts w:ascii="Symbol" w:hAnsi="Symbol" w:cs="Symbol" w:hint="default"/>
    </w:rPr>
  </w:style>
  <w:style w:type="character" w:customStyle="1" w:styleId="WW8Num17z1">
    <w:name w:val="WW8Num17z1"/>
    <w:rsid w:val="00226CA9"/>
    <w:rPr>
      <w:rFonts w:ascii="Courier New" w:hAnsi="Courier New" w:cs="Courier New" w:hint="default"/>
    </w:rPr>
  </w:style>
  <w:style w:type="character" w:customStyle="1" w:styleId="WW8Num17z2">
    <w:name w:val="WW8Num17z2"/>
    <w:rsid w:val="00226CA9"/>
    <w:rPr>
      <w:rFonts w:ascii="Wingdings" w:hAnsi="Wingdings" w:cs="Wingdings" w:hint="default"/>
    </w:rPr>
  </w:style>
  <w:style w:type="character" w:customStyle="1" w:styleId="WW8Num18z0">
    <w:name w:val="WW8Num18z0"/>
    <w:rsid w:val="00226CA9"/>
    <w:rPr>
      <w:rFonts w:cs="Times New Roman" w:hint="default"/>
      <w:b/>
    </w:rPr>
  </w:style>
  <w:style w:type="character" w:customStyle="1" w:styleId="WW8Num18z1">
    <w:name w:val="WW8Num18z1"/>
    <w:rsid w:val="00226CA9"/>
    <w:rPr>
      <w:rFonts w:cs="Times New Roman" w:hint="default"/>
    </w:rPr>
  </w:style>
  <w:style w:type="character" w:customStyle="1" w:styleId="12">
    <w:name w:val="Основной шрифт абзаца1"/>
    <w:rsid w:val="00226CA9"/>
  </w:style>
  <w:style w:type="character" w:customStyle="1" w:styleId="Heading1Char">
    <w:name w:val="Heading 1 Char"/>
    <w:rsid w:val="00226CA9"/>
    <w:rPr>
      <w:rFonts w:eastAsia="Calibri"/>
      <w:b/>
      <w:bCs/>
      <w:kern w:val="2"/>
      <w:sz w:val="36"/>
      <w:szCs w:val="36"/>
      <w:lang w:val="ru-RU" w:bidi="ar-SA"/>
    </w:rPr>
  </w:style>
  <w:style w:type="character" w:customStyle="1" w:styleId="Heading2Char">
    <w:name w:val="Heading 2 Char"/>
    <w:rsid w:val="00226CA9"/>
    <w:rPr>
      <w:rFonts w:eastAsia="Calibri"/>
      <w:b/>
      <w:bCs/>
      <w:sz w:val="30"/>
      <w:szCs w:val="30"/>
      <w:lang w:val="ru-RU" w:bidi="ar-SA"/>
    </w:rPr>
  </w:style>
  <w:style w:type="character" w:customStyle="1" w:styleId="Heading3Char">
    <w:name w:val="Heading 3 Char"/>
    <w:rsid w:val="00226CA9"/>
    <w:rPr>
      <w:rFonts w:ascii="Arial" w:eastAsia="Calibri" w:hAnsi="Arial" w:cs="Arial"/>
      <w:b/>
      <w:bCs/>
      <w:sz w:val="24"/>
      <w:szCs w:val="24"/>
      <w:lang w:val="ru-RU" w:bidi="ar-SA"/>
    </w:rPr>
  </w:style>
  <w:style w:type="character" w:customStyle="1" w:styleId="Heading4Char">
    <w:name w:val="Heading 4 Char"/>
    <w:rsid w:val="00226CA9"/>
    <w:rPr>
      <w:rFonts w:ascii="Arial" w:hAnsi="Arial" w:cs="Arial"/>
      <w:sz w:val="24"/>
      <w:szCs w:val="24"/>
      <w:lang w:val="x-none"/>
    </w:rPr>
  </w:style>
  <w:style w:type="character" w:customStyle="1" w:styleId="Heading5Char">
    <w:name w:val="Heading 5 Char"/>
    <w:rsid w:val="00226CA9"/>
    <w:rPr>
      <w:rFonts w:eastAsia="Times New Roman" w:cs="Times New Roman"/>
      <w:b/>
      <w:bCs/>
      <w:i/>
      <w:iCs/>
      <w:sz w:val="26"/>
      <w:szCs w:val="26"/>
      <w:lang w:val="x-none"/>
    </w:rPr>
  </w:style>
  <w:style w:type="character" w:customStyle="1" w:styleId="Heading6Char">
    <w:name w:val="Heading 6 Char"/>
    <w:rsid w:val="00226CA9"/>
    <w:rPr>
      <w:rFonts w:eastAsia="Times New Roman" w:cs="Times New Roman"/>
      <w:b/>
      <w:bCs/>
      <w:sz w:val="22"/>
      <w:szCs w:val="22"/>
      <w:lang w:val="x-none"/>
    </w:rPr>
  </w:style>
  <w:style w:type="character" w:customStyle="1" w:styleId="Heading7Char">
    <w:name w:val="Heading 7 Char"/>
    <w:rsid w:val="00226CA9"/>
    <w:rPr>
      <w:rFonts w:eastAsia="Times New Roman" w:cs="Times New Roman"/>
      <w:sz w:val="24"/>
      <w:szCs w:val="24"/>
      <w:lang w:val="x-none"/>
    </w:rPr>
  </w:style>
  <w:style w:type="character" w:customStyle="1" w:styleId="Heading8Char">
    <w:name w:val="Heading 8 Char"/>
    <w:rsid w:val="00226CA9"/>
    <w:rPr>
      <w:rFonts w:eastAsia="Times New Roman" w:cs="Times New Roman"/>
      <w:i/>
      <w:iCs/>
      <w:sz w:val="24"/>
      <w:szCs w:val="24"/>
      <w:lang w:val="x-none"/>
    </w:rPr>
  </w:style>
  <w:style w:type="character" w:customStyle="1" w:styleId="Heading9Char">
    <w:name w:val="Heading 9 Char"/>
    <w:rsid w:val="00226CA9"/>
    <w:rPr>
      <w:rFonts w:eastAsia="Times New Roman" w:cs="Times New Roman"/>
      <w:b/>
      <w:sz w:val="26"/>
      <w:szCs w:val="26"/>
      <w:shd w:val="clear" w:color="auto" w:fill="FFFFFF"/>
      <w:lang w:val="x-none"/>
    </w:rPr>
  </w:style>
  <w:style w:type="character" w:customStyle="1" w:styleId="ConsPlusNormal">
    <w:name w:val="ConsPlusNormal Знак"/>
    <w:rsid w:val="00226CA9"/>
    <w:rPr>
      <w:rFonts w:ascii="Arial" w:hAnsi="Arial" w:cs="Arial"/>
      <w:sz w:val="22"/>
      <w:lang w:val="x-none"/>
    </w:rPr>
  </w:style>
  <w:style w:type="character" w:styleId="a3">
    <w:name w:val="Hyperlink"/>
    <w:rsid w:val="00226CA9"/>
    <w:rPr>
      <w:rFonts w:cs="Times New Roman"/>
      <w:color w:val="0000FF"/>
      <w:u w:val="single"/>
    </w:rPr>
  </w:style>
  <w:style w:type="character" w:customStyle="1" w:styleId="BodyTextIndent2Char">
    <w:name w:val="Body Text Indent 2 Char"/>
    <w:rsid w:val="00226CA9"/>
    <w:rPr>
      <w:rFonts w:eastAsia="Times New Roman" w:cs="Times New Roman"/>
      <w:sz w:val="24"/>
      <w:szCs w:val="24"/>
      <w:lang w:val="x-none"/>
    </w:rPr>
  </w:style>
  <w:style w:type="character" w:customStyle="1" w:styleId="31">
    <w:name w:val="Стиль3 Знак Знак1"/>
    <w:rsid w:val="00226CA9"/>
    <w:rPr>
      <w:rFonts w:eastAsia="Calibri"/>
      <w:sz w:val="24"/>
      <w:lang w:val="ru-RU" w:bidi="ar-SA"/>
    </w:rPr>
  </w:style>
  <w:style w:type="character" w:customStyle="1" w:styleId="32">
    <w:name w:val="Стиль3 Знак Знак Знак"/>
    <w:rsid w:val="00226CA9"/>
    <w:rPr>
      <w:rFonts w:eastAsia="Times New Roman"/>
      <w:sz w:val="20"/>
      <w:lang w:val="x-none"/>
    </w:rPr>
  </w:style>
  <w:style w:type="character" w:customStyle="1" w:styleId="FooterChar">
    <w:name w:val="Footer Char"/>
    <w:rsid w:val="00226CA9"/>
    <w:rPr>
      <w:rFonts w:eastAsia="Times New Roman" w:cs="Times New Roman"/>
      <w:sz w:val="24"/>
      <w:szCs w:val="24"/>
      <w:lang w:val="x-none"/>
    </w:rPr>
  </w:style>
  <w:style w:type="character" w:styleId="a4">
    <w:name w:val="page number"/>
    <w:rsid w:val="00226CA9"/>
    <w:rPr>
      <w:rFonts w:cs="Times New Roman"/>
    </w:rPr>
  </w:style>
  <w:style w:type="character" w:customStyle="1" w:styleId="BodyText2Char">
    <w:name w:val="Body Text 2 Char"/>
    <w:rsid w:val="00226CA9"/>
    <w:rPr>
      <w:rFonts w:eastAsia="Times New Roman" w:cs="Times New Roman"/>
      <w:sz w:val="24"/>
      <w:szCs w:val="24"/>
      <w:lang w:val="x-none"/>
    </w:rPr>
  </w:style>
  <w:style w:type="character" w:customStyle="1" w:styleId="BodyText3Char">
    <w:name w:val="Body Text 3 Char"/>
    <w:rsid w:val="00226CA9"/>
    <w:rPr>
      <w:rFonts w:eastAsia="Times New Roman" w:cs="Times New Roman"/>
      <w:sz w:val="16"/>
      <w:szCs w:val="16"/>
      <w:lang w:val="x-none"/>
    </w:rPr>
  </w:style>
  <w:style w:type="character" w:customStyle="1" w:styleId="ConsNormal">
    <w:name w:val="ConsNormal Знак"/>
    <w:rsid w:val="00226CA9"/>
    <w:rPr>
      <w:rFonts w:ascii="Arial" w:hAnsi="Arial" w:cs="Arial"/>
      <w:sz w:val="22"/>
      <w:lang w:val="x-none"/>
    </w:rPr>
  </w:style>
  <w:style w:type="character" w:customStyle="1" w:styleId="DateChar">
    <w:name w:val="Date Char"/>
    <w:rsid w:val="00226CA9"/>
    <w:rPr>
      <w:rFonts w:eastAsia="Times New Roman" w:cs="Times New Roman"/>
      <w:sz w:val="24"/>
      <w:szCs w:val="24"/>
      <w:lang w:val="x-none"/>
    </w:rPr>
  </w:style>
  <w:style w:type="character" w:customStyle="1" w:styleId="CommentTextChar">
    <w:name w:val="Comment Text Char"/>
    <w:rsid w:val="00226CA9"/>
    <w:rPr>
      <w:rFonts w:eastAsia="Times New Roman" w:cs="Times New Roman"/>
      <w:sz w:val="20"/>
      <w:szCs w:val="20"/>
      <w:lang w:val="x-none"/>
    </w:rPr>
  </w:style>
  <w:style w:type="character" w:customStyle="1" w:styleId="CommentSubjectChar">
    <w:name w:val="Comment Subject Char"/>
    <w:rsid w:val="00226CA9"/>
    <w:rPr>
      <w:rFonts w:eastAsia="Times New Roman" w:cs="Times New Roman"/>
      <w:b/>
      <w:bCs/>
      <w:sz w:val="20"/>
      <w:szCs w:val="20"/>
      <w:lang w:val="x-none"/>
    </w:rPr>
  </w:style>
  <w:style w:type="character" w:customStyle="1" w:styleId="BalloonTextChar">
    <w:name w:val="Balloon Text Char"/>
    <w:rsid w:val="00226CA9"/>
    <w:rPr>
      <w:rFonts w:ascii="Tahoma" w:hAnsi="Tahoma" w:cs="Tahoma"/>
      <w:sz w:val="16"/>
      <w:szCs w:val="16"/>
      <w:lang w:val="x-none"/>
    </w:rPr>
  </w:style>
  <w:style w:type="character" w:customStyle="1" w:styleId="FootnoteTextChar">
    <w:name w:val="Footnote Text Char"/>
    <w:rsid w:val="00226CA9"/>
    <w:rPr>
      <w:rFonts w:eastAsia="Times New Roman" w:cs="Times New Roman"/>
      <w:sz w:val="20"/>
      <w:szCs w:val="20"/>
      <w:lang w:val="x-none"/>
    </w:rPr>
  </w:style>
  <w:style w:type="character" w:customStyle="1" w:styleId="a5">
    <w:name w:val="Символ сноски"/>
    <w:rsid w:val="00226CA9"/>
    <w:rPr>
      <w:rFonts w:cs="Times New Roman"/>
      <w:vertAlign w:val="superscript"/>
    </w:rPr>
  </w:style>
  <w:style w:type="character" w:customStyle="1" w:styleId="EndnoteTextChar">
    <w:name w:val="Endnote Text Char"/>
    <w:rsid w:val="00226CA9"/>
    <w:rPr>
      <w:rFonts w:eastAsia="Times New Roman" w:cs="Times New Roman"/>
      <w:sz w:val="20"/>
      <w:szCs w:val="20"/>
      <w:lang w:val="x-none"/>
    </w:rPr>
  </w:style>
  <w:style w:type="character" w:customStyle="1" w:styleId="a6">
    <w:name w:val="Символ концевой сноски"/>
    <w:rsid w:val="00226CA9"/>
    <w:rPr>
      <w:rFonts w:cs="Times New Roman"/>
      <w:vertAlign w:val="superscript"/>
    </w:rPr>
  </w:style>
  <w:style w:type="character" w:customStyle="1" w:styleId="HeaderChar">
    <w:name w:val="Header Char"/>
    <w:rsid w:val="00226CA9"/>
    <w:rPr>
      <w:rFonts w:eastAsia="Times New Roman" w:cs="Times New Roman"/>
      <w:sz w:val="24"/>
      <w:szCs w:val="24"/>
      <w:lang w:val="x-none"/>
    </w:rPr>
  </w:style>
  <w:style w:type="character" w:customStyle="1" w:styleId="attribute-value">
    <w:name w:val="attribute-value"/>
    <w:rsid w:val="00226CA9"/>
    <w:rPr>
      <w:rFonts w:cs="Times New Roman"/>
    </w:rPr>
  </w:style>
  <w:style w:type="character" w:styleId="a7">
    <w:name w:val="Strong"/>
    <w:qFormat/>
    <w:rsid w:val="00226CA9"/>
    <w:rPr>
      <w:rFonts w:cs="Times New Roman"/>
      <w:b/>
    </w:rPr>
  </w:style>
  <w:style w:type="character" w:customStyle="1" w:styleId="PlainTextChar">
    <w:name w:val="Plain Text Char"/>
    <w:rsid w:val="00226CA9"/>
    <w:rPr>
      <w:rFonts w:ascii="Courier New" w:hAnsi="Courier New" w:cs="Courier New"/>
      <w:sz w:val="20"/>
      <w:lang w:val="x-none"/>
    </w:rPr>
  </w:style>
  <w:style w:type="character" w:customStyle="1" w:styleId="a8">
    <w:name w:val="Текст Знак"/>
    <w:rsid w:val="00226CA9"/>
    <w:rPr>
      <w:rFonts w:ascii="Consolas" w:hAnsi="Consolas" w:cs="Consolas"/>
      <w:sz w:val="21"/>
      <w:szCs w:val="21"/>
      <w:lang w:val="x-none"/>
    </w:rPr>
  </w:style>
  <w:style w:type="character" w:customStyle="1" w:styleId="13">
    <w:name w:val="Основной текст1"/>
    <w:rsid w:val="00226CA9"/>
    <w:rPr>
      <w:rFonts w:ascii="Times New Roman" w:hAnsi="Times New Roman" w:cs="Times New Roman"/>
      <w:spacing w:val="0"/>
      <w:sz w:val="22"/>
    </w:rPr>
  </w:style>
  <w:style w:type="character" w:customStyle="1" w:styleId="120">
    <w:name w:val="Основной текст12"/>
    <w:rsid w:val="00226CA9"/>
    <w:rPr>
      <w:rFonts w:ascii="Times New Roman" w:hAnsi="Times New Roman" w:cs="Times New Roman"/>
      <w:spacing w:val="0"/>
      <w:sz w:val="22"/>
    </w:rPr>
  </w:style>
  <w:style w:type="character" w:customStyle="1" w:styleId="Bodytext">
    <w:name w:val="Body text_"/>
    <w:rsid w:val="00226CA9"/>
    <w:rPr>
      <w:shd w:val="clear" w:color="auto" w:fill="FFFFFF"/>
    </w:rPr>
  </w:style>
  <w:style w:type="character" w:customStyle="1" w:styleId="BodyTextChar">
    <w:name w:val="Body Text Char"/>
    <w:rsid w:val="00226CA9"/>
    <w:rPr>
      <w:rFonts w:eastAsia="Times New Roman" w:cs="Times New Roman"/>
      <w:sz w:val="20"/>
      <w:szCs w:val="20"/>
      <w:lang w:val="x-none"/>
    </w:rPr>
  </w:style>
  <w:style w:type="character" w:customStyle="1" w:styleId="14">
    <w:name w:val="Основной текст Знак1"/>
    <w:rsid w:val="00226CA9"/>
    <w:rPr>
      <w:rFonts w:ascii="Times New Roman" w:hAnsi="Times New Roman" w:cs="Times New Roman"/>
      <w:sz w:val="24"/>
      <w:lang w:val="x-none"/>
    </w:rPr>
  </w:style>
  <w:style w:type="character" w:customStyle="1" w:styleId="HTMLPreformattedChar">
    <w:name w:val="HTML Preformatted Char"/>
    <w:rsid w:val="00226CA9"/>
    <w:rPr>
      <w:rFonts w:ascii="Courier New" w:hAnsi="Courier New" w:cs="Times New Roman"/>
      <w:sz w:val="20"/>
      <w:szCs w:val="20"/>
      <w:lang w:val="x-none"/>
    </w:rPr>
  </w:style>
  <w:style w:type="character" w:customStyle="1" w:styleId="71">
    <w:name w:val="Основной текст (7)_"/>
    <w:rsid w:val="00226CA9"/>
    <w:rPr>
      <w:spacing w:val="10"/>
      <w:sz w:val="21"/>
      <w:shd w:val="clear" w:color="auto" w:fill="FFFFFF"/>
    </w:rPr>
  </w:style>
  <w:style w:type="character" w:customStyle="1" w:styleId="BodyTextIndentChar">
    <w:name w:val="Body Text Indent Char"/>
    <w:rsid w:val="00226CA9"/>
    <w:rPr>
      <w:rFonts w:eastAsia="Times New Roman" w:cs="Times New Roman"/>
      <w:sz w:val="24"/>
      <w:szCs w:val="24"/>
      <w:lang w:val="x-none"/>
    </w:rPr>
  </w:style>
  <w:style w:type="character" w:customStyle="1" w:styleId="TitleChar">
    <w:name w:val="Title Char"/>
    <w:rsid w:val="00226CA9"/>
    <w:rPr>
      <w:rFonts w:eastAsia="Times New Roman" w:cs="Times New Roman"/>
      <w:bCs/>
      <w:color w:val="000000"/>
      <w:spacing w:val="13"/>
      <w:sz w:val="22"/>
      <w:szCs w:val="22"/>
      <w:shd w:val="clear" w:color="auto" w:fill="FFFFFF"/>
      <w:lang w:val="x-none"/>
    </w:rPr>
  </w:style>
  <w:style w:type="character" w:customStyle="1" w:styleId="header-user-name">
    <w:name w:val="header-user-name"/>
    <w:rsid w:val="00226CA9"/>
    <w:rPr>
      <w:rFonts w:cs="Times New Roman"/>
    </w:rPr>
  </w:style>
  <w:style w:type="character" w:customStyle="1" w:styleId="SubtitleChar">
    <w:name w:val="Subtitle Char"/>
    <w:rsid w:val="00226CA9"/>
    <w:rPr>
      <w:rFonts w:ascii="Cambria" w:hAnsi="Cambria" w:cs="Times New Roman"/>
      <w:sz w:val="24"/>
      <w:szCs w:val="24"/>
      <w:lang w:val="x-none"/>
    </w:rPr>
  </w:style>
  <w:style w:type="character" w:customStyle="1" w:styleId="Bodytext10">
    <w:name w:val="Body text + 10"/>
    <w:rsid w:val="00226CA9"/>
    <w:rPr>
      <w:rFonts w:ascii="Times New Roman" w:hAnsi="Times New Roman" w:cs="Times New Roman"/>
      <w:sz w:val="21"/>
      <w:szCs w:val="21"/>
      <w:u w:val="none"/>
    </w:rPr>
  </w:style>
  <w:style w:type="character" w:customStyle="1" w:styleId="postbody1">
    <w:name w:val="postbody1"/>
    <w:rsid w:val="00226CA9"/>
    <w:rPr>
      <w:sz w:val="18"/>
    </w:rPr>
  </w:style>
  <w:style w:type="character" w:styleId="a9">
    <w:name w:val="FollowedHyperlink"/>
    <w:rsid w:val="00226CA9"/>
    <w:rPr>
      <w:rFonts w:cs="Times New Roman"/>
      <w:color w:val="800080"/>
      <w:u w:val="single"/>
    </w:rPr>
  </w:style>
  <w:style w:type="character" w:customStyle="1" w:styleId="41">
    <w:name w:val="4. Текст Знак"/>
    <w:rsid w:val="00226CA9"/>
    <w:rPr>
      <w:rFonts w:eastAsia="Times New Roman"/>
      <w:color w:val="000000"/>
      <w:spacing w:val="2"/>
      <w:sz w:val="20"/>
      <w:lang w:val="x-none"/>
    </w:rPr>
  </w:style>
  <w:style w:type="character" w:customStyle="1" w:styleId="aa">
    <w:name w:val="комментарий"/>
    <w:rsid w:val="00226CA9"/>
    <w:rPr>
      <w:i/>
      <w:u w:val="none"/>
      <w:shd w:val="clear" w:color="auto" w:fill="FFFF99"/>
    </w:rPr>
  </w:style>
  <w:style w:type="character" w:customStyle="1" w:styleId="BodyTextIndent3Char">
    <w:name w:val="Body Text Indent 3 Char"/>
    <w:rsid w:val="00226CA9"/>
    <w:rPr>
      <w:rFonts w:eastAsia="Times New Roman" w:cs="Times New Roman"/>
      <w:sz w:val="20"/>
      <w:szCs w:val="20"/>
      <w:lang w:val="x-none"/>
    </w:rPr>
  </w:style>
  <w:style w:type="character" w:customStyle="1" w:styleId="15">
    <w:name w:val="Обычный + Первая строка:  1 см Знак"/>
    <w:rsid w:val="00226CA9"/>
    <w:rPr>
      <w:rFonts w:eastAsia="Times New Roman"/>
      <w:i/>
      <w:sz w:val="20"/>
      <w:lang w:val="x-none"/>
    </w:rPr>
  </w:style>
  <w:style w:type="character" w:customStyle="1" w:styleId="110">
    <w:name w:val="Маркер1 Знак1"/>
    <w:rsid w:val="00226CA9"/>
    <w:rPr>
      <w:rFonts w:eastAsia="Calibri"/>
      <w:lang w:val="ru-RU" w:bidi="ar-SA"/>
    </w:rPr>
  </w:style>
  <w:style w:type="character" w:customStyle="1" w:styleId="DocumentMapChar">
    <w:name w:val="Document Map Char"/>
    <w:rsid w:val="00226CA9"/>
    <w:rPr>
      <w:rFonts w:ascii="Tahoma" w:hAnsi="Tahoma" w:cs="Tahoma"/>
      <w:sz w:val="20"/>
      <w:szCs w:val="20"/>
      <w:shd w:val="clear" w:color="auto" w:fill="000080"/>
      <w:lang w:val="x-none"/>
    </w:rPr>
  </w:style>
  <w:style w:type="character" w:customStyle="1" w:styleId="text-topicname1">
    <w:name w:val="text-topicname1"/>
    <w:rsid w:val="00226CA9"/>
    <w:rPr>
      <w:b/>
      <w:color w:val="666666"/>
    </w:rPr>
  </w:style>
  <w:style w:type="character" w:customStyle="1" w:styleId="ab">
    <w:name w:val="íîìåð ñòðàíèöû"/>
    <w:rsid w:val="00226CA9"/>
  </w:style>
  <w:style w:type="character" w:customStyle="1" w:styleId="111">
    <w:name w:val="Заголовок 1 Знак1"/>
    <w:rsid w:val="00226CA9"/>
    <w:rPr>
      <w:rFonts w:ascii="Calibri Light" w:hAnsi="Calibri Light" w:cs="Calibri Light"/>
      <w:b/>
      <w:color w:val="2E74B5"/>
      <w:sz w:val="28"/>
      <w:lang w:val="x-none"/>
    </w:rPr>
  </w:style>
  <w:style w:type="character" w:customStyle="1" w:styleId="ac">
    <w:name w:val="Основной текст_"/>
    <w:rsid w:val="00226CA9"/>
    <w:rPr>
      <w:rFonts w:ascii="Times New Roman" w:hAnsi="Times New Roman" w:cs="Times New Roman"/>
      <w:sz w:val="24"/>
    </w:rPr>
  </w:style>
  <w:style w:type="character" w:customStyle="1" w:styleId="ad">
    <w:name w:val="_Основной с красной строки Знак"/>
    <w:rsid w:val="00226CA9"/>
    <w:rPr>
      <w:rFonts w:ascii="Calibri" w:hAnsi="Calibri" w:cs="Calibri"/>
      <w:sz w:val="20"/>
      <w:lang w:val="x-none"/>
    </w:rPr>
  </w:style>
  <w:style w:type="character" w:customStyle="1" w:styleId="apple-converted-space">
    <w:name w:val="apple-converted-space"/>
    <w:rsid w:val="00226CA9"/>
    <w:rPr>
      <w:rFonts w:cs="Times New Roman"/>
    </w:rPr>
  </w:style>
  <w:style w:type="character" w:customStyle="1" w:styleId="16">
    <w:name w:val="Знак примечания1"/>
    <w:rsid w:val="00226CA9"/>
    <w:rPr>
      <w:rFonts w:cs="Times New Roman"/>
      <w:sz w:val="16"/>
      <w:szCs w:val="16"/>
    </w:rPr>
  </w:style>
  <w:style w:type="character" w:customStyle="1" w:styleId="17">
    <w:name w:val="Знак концевой сноски1"/>
    <w:rsid w:val="00226CA9"/>
    <w:rPr>
      <w:vertAlign w:val="superscript"/>
    </w:rPr>
  </w:style>
  <w:style w:type="character" w:customStyle="1" w:styleId="18">
    <w:name w:val="Знак сноски1"/>
    <w:rsid w:val="00226CA9"/>
    <w:rPr>
      <w:vertAlign w:val="superscript"/>
    </w:rPr>
  </w:style>
  <w:style w:type="character" w:styleId="ae">
    <w:name w:val="footnote reference"/>
    <w:rsid w:val="00226CA9"/>
    <w:rPr>
      <w:vertAlign w:val="superscript"/>
    </w:rPr>
  </w:style>
  <w:style w:type="character" w:styleId="af">
    <w:name w:val="endnote reference"/>
    <w:rsid w:val="00226CA9"/>
    <w:rPr>
      <w:vertAlign w:val="superscript"/>
    </w:rPr>
  </w:style>
  <w:style w:type="paragraph" w:customStyle="1" w:styleId="af0">
    <w:basedOn w:val="a"/>
    <w:next w:val="af1"/>
    <w:rsid w:val="00226CA9"/>
    <w:pPr>
      <w:keepNext/>
      <w:suppressAutoHyphens/>
      <w:spacing w:before="240" w:after="120" w:line="240" w:lineRule="auto"/>
      <w:jc w:val="both"/>
    </w:pPr>
    <w:rPr>
      <w:rFonts w:ascii="Liberation Sans" w:eastAsia="Microsoft YaHei" w:hAnsi="Liberation Sans" w:cs="Lucida Sans"/>
      <w:sz w:val="28"/>
      <w:szCs w:val="28"/>
      <w:lang w:eastAsia="zh-CN"/>
    </w:rPr>
  </w:style>
  <w:style w:type="paragraph" w:styleId="af1">
    <w:name w:val="Body Text"/>
    <w:basedOn w:val="a"/>
    <w:link w:val="af2"/>
    <w:rsid w:val="00226CA9"/>
    <w:pPr>
      <w:suppressAutoHyphens/>
      <w:spacing w:after="120" w:line="240" w:lineRule="auto"/>
      <w:jc w:val="both"/>
    </w:pPr>
    <w:rPr>
      <w:rFonts w:ascii="Times New Roman" w:eastAsia="Calibri" w:hAnsi="Times New Roman" w:cs="Times New Roman"/>
      <w:sz w:val="24"/>
      <w:szCs w:val="20"/>
      <w:lang w:eastAsia="zh-CN"/>
    </w:rPr>
  </w:style>
  <w:style w:type="character" w:customStyle="1" w:styleId="af2">
    <w:name w:val="Основной текст Знак"/>
    <w:basedOn w:val="a0"/>
    <w:link w:val="af1"/>
    <w:rsid w:val="00226CA9"/>
    <w:rPr>
      <w:rFonts w:ascii="Times New Roman" w:eastAsia="Calibri" w:hAnsi="Times New Roman" w:cs="Times New Roman"/>
      <w:sz w:val="24"/>
      <w:szCs w:val="20"/>
      <w:lang w:eastAsia="zh-CN"/>
    </w:rPr>
  </w:style>
  <w:style w:type="paragraph" w:styleId="af3">
    <w:name w:val="List"/>
    <w:basedOn w:val="a"/>
    <w:rsid w:val="00226CA9"/>
    <w:pPr>
      <w:suppressAutoHyphens/>
      <w:spacing w:after="60" w:line="240" w:lineRule="auto"/>
      <w:ind w:left="283" w:hanging="283"/>
      <w:jc w:val="both"/>
    </w:pPr>
    <w:rPr>
      <w:rFonts w:ascii="Times New Roman" w:eastAsia="Calibri" w:hAnsi="Times New Roman" w:cs="Times New Roman"/>
      <w:sz w:val="24"/>
      <w:szCs w:val="24"/>
      <w:lang w:eastAsia="zh-CN"/>
    </w:rPr>
  </w:style>
  <w:style w:type="paragraph" w:styleId="af4">
    <w:name w:val="caption"/>
    <w:basedOn w:val="a"/>
    <w:qFormat/>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22">
    <w:name w:val="Указатель2"/>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19">
    <w:name w:val="Заголовок1"/>
    <w:basedOn w:val="a"/>
    <w:next w:val="af1"/>
    <w:rsid w:val="00226CA9"/>
    <w:pPr>
      <w:widowControl w:val="0"/>
      <w:shd w:val="clear" w:color="auto" w:fill="FFFFFF"/>
      <w:suppressAutoHyphens/>
      <w:autoSpaceDE w:val="0"/>
      <w:spacing w:after="0" w:line="240" w:lineRule="auto"/>
      <w:ind w:left="72"/>
      <w:jc w:val="center"/>
    </w:pPr>
    <w:rPr>
      <w:rFonts w:ascii="Times New Roman" w:eastAsia="Calibri" w:hAnsi="Times New Roman" w:cs="Times New Roman"/>
      <w:bCs/>
      <w:color w:val="000000"/>
      <w:spacing w:val="13"/>
      <w:sz w:val="24"/>
      <w:lang w:eastAsia="zh-CN"/>
    </w:rPr>
  </w:style>
  <w:style w:type="paragraph" w:customStyle="1" w:styleId="23">
    <w:name w:val="Название объекта2"/>
    <w:basedOn w:val="a"/>
    <w:rsid w:val="00226CA9"/>
    <w:pPr>
      <w:suppressLineNumbers/>
      <w:suppressAutoHyphens/>
      <w:spacing w:before="120" w:after="120" w:line="240" w:lineRule="auto"/>
      <w:jc w:val="both"/>
    </w:pPr>
    <w:rPr>
      <w:rFonts w:ascii="Times New Roman" w:eastAsia="Calibri" w:hAnsi="Times New Roman" w:cs="Lucida Sans"/>
      <w:i/>
      <w:iCs/>
      <w:sz w:val="24"/>
      <w:szCs w:val="24"/>
      <w:lang w:eastAsia="zh-CN"/>
    </w:rPr>
  </w:style>
  <w:style w:type="paragraph" w:customStyle="1" w:styleId="1a">
    <w:name w:val="Указатель1"/>
    <w:basedOn w:val="a"/>
    <w:rsid w:val="00226CA9"/>
    <w:pPr>
      <w:suppressLineNumbers/>
      <w:suppressAutoHyphens/>
      <w:spacing w:after="60" w:line="240" w:lineRule="auto"/>
      <w:jc w:val="both"/>
    </w:pPr>
    <w:rPr>
      <w:rFonts w:ascii="Times New Roman" w:eastAsia="Calibri" w:hAnsi="Times New Roman" w:cs="Lucida Sans"/>
      <w:sz w:val="24"/>
      <w:szCs w:val="24"/>
      <w:lang w:eastAsia="zh-CN"/>
    </w:rPr>
  </w:style>
  <w:style w:type="paragraph" w:customStyle="1" w:styleId="ConsPlusNormal0">
    <w:name w:val="ConsPlusNormal"/>
    <w:rsid w:val="00226CA9"/>
    <w:pPr>
      <w:widowControl w:val="0"/>
      <w:suppressAutoHyphens/>
      <w:autoSpaceDE w:val="0"/>
      <w:spacing w:after="0" w:line="240" w:lineRule="auto"/>
      <w:ind w:firstLine="720"/>
    </w:pPr>
    <w:rPr>
      <w:rFonts w:ascii="Arial" w:eastAsia="Calibri" w:hAnsi="Arial" w:cs="Arial"/>
      <w:lang w:eastAsia="zh-CN"/>
    </w:rPr>
  </w:style>
  <w:style w:type="paragraph" w:styleId="1b">
    <w:name w:val="toc 1"/>
    <w:basedOn w:val="a"/>
    <w:next w:val="a"/>
    <w:rsid w:val="00226CA9"/>
    <w:pPr>
      <w:suppressAutoHyphens/>
      <w:spacing w:before="120" w:after="120" w:line="240" w:lineRule="auto"/>
    </w:pPr>
    <w:rPr>
      <w:rFonts w:ascii="Times New Roman" w:eastAsia="Calibri" w:hAnsi="Times New Roman" w:cs="Times New Roman"/>
      <w:b/>
      <w:bCs/>
      <w:caps/>
      <w:sz w:val="20"/>
      <w:szCs w:val="20"/>
      <w:lang w:eastAsia="zh-CN"/>
    </w:rPr>
  </w:style>
  <w:style w:type="paragraph" w:styleId="24">
    <w:name w:val="toc 2"/>
    <w:basedOn w:val="a"/>
    <w:next w:val="a"/>
    <w:rsid w:val="00226CA9"/>
    <w:pPr>
      <w:suppressAutoHyphens/>
      <w:spacing w:after="0" w:line="240" w:lineRule="auto"/>
      <w:ind w:left="240"/>
    </w:pPr>
    <w:rPr>
      <w:rFonts w:ascii="Times New Roman" w:eastAsia="Calibri" w:hAnsi="Times New Roman" w:cs="Times New Roman"/>
      <w:smallCaps/>
      <w:sz w:val="20"/>
      <w:szCs w:val="20"/>
      <w:lang w:eastAsia="zh-CN"/>
    </w:rPr>
  </w:style>
  <w:style w:type="paragraph" w:customStyle="1" w:styleId="1c">
    <w:name w:val="Стиль1"/>
    <w:basedOn w:val="a"/>
    <w:rsid w:val="00226CA9"/>
    <w:pPr>
      <w:keepNext/>
      <w:keepLines/>
      <w:widowControl w:val="0"/>
      <w:suppressLineNumbers/>
      <w:tabs>
        <w:tab w:val="num" w:pos="432"/>
      </w:tabs>
      <w:suppressAutoHyphens/>
      <w:spacing w:after="60" w:line="240" w:lineRule="auto"/>
      <w:ind w:left="432" w:hanging="432"/>
      <w:jc w:val="both"/>
    </w:pPr>
    <w:rPr>
      <w:rFonts w:ascii="Times New Roman" w:eastAsia="Calibri" w:hAnsi="Times New Roman" w:cs="Times New Roman"/>
      <w:b/>
      <w:sz w:val="28"/>
      <w:szCs w:val="24"/>
      <w:lang w:eastAsia="zh-CN"/>
    </w:rPr>
  </w:style>
  <w:style w:type="paragraph" w:styleId="25">
    <w:name w:val="List Number 2"/>
    <w:basedOn w:val="a"/>
    <w:rsid w:val="00226CA9"/>
    <w:pPr>
      <w:tabs>
        <w:tab w:val="left" w:pos="432"/>
      </w:tabs>
      <w:suppressAutoHyphens/>
      <w:spacing w:after="60" w:line="240" w:lineRule="auto"/>
      <w:ind w:left="432" w:hanging="432"/>
      <w:jc w:val="both"/>
    </w:pPr>
    <w:rPr>
      <w:rFonts w:ascii="Times New Roman" w:eastAsia="Calibri" w:hAnsi="Times New Roman" w:cs="Times New Roman"/>
      <w:sz w:val="24"/>
      <w:szCs w:val="24"/>
      <w:lang w:eastAsia="zh-CN"/>
    </w:rPr>
  </w:style>
  <w:style w:type="paragraph" w:customStyle="1" w:styleId="26">
    <w:name w:val="Стиль2"/>
    <w:basedOn w:val="25"/>
    <w:rsid w:val="00226CA9"/>
    <w:pPr>
      <w:keepNext/>
      <w:keepLines/>
      <w:widowControl w:val="0"/>
      <w:suppressLineNumbers/>
    </w:pPr>
    <w:rPr>
      <w:b/>
      <w:szCs w:val="20"/>
    </w:rPr>
  </w:style>
  <w:style w:type="paragraph" w:customStyle="1" w:styleId="210">
    <w:name w:val="Основной текст с отступом 21"/>
    <w:basedOn w:val="a"/>
    <w:rsid w:val="00226CA9"/>
    <w:pPr>
      <w:suppressAutoHyphens/>
      <w:spacing w:after="120" w:line="480" w:lineRule="auto"/>
      <w:ind w:left="283"/>
      <w:jc w:val="both"/>
    </w:pPr>
    <w:rPr>
      <w:rFonts w:ascii="Times New Roman" w:eastAsia="Calibri" w:hAnsi="Times New Roman" w:cs="Times New Roman"/>
      <w:sz w:val="24"/>
      <w:szCs w:val="24"/>
      <w:lang w:eastAsia="zh-CN"/>
    </w:rPr>
  </w:style>
  <w:style w:type="paragraph" w:customStyle="1" w:styleId="33">
    <w:name w:val="Стиль3 Знак"/>
    <w:basedOn w:val="210"/>
    <w:rsid w:val="00226CA9"/>
    <w:pPr>
      <w:widowControl w:val="0"/>
      <w:tabs>
        <w:tab w:val="num" w:pos="432"/>
      </w:tabs>
      <w:spacing w:after="0" w:line="240" w:lineRule="auto"/>
      <w:ind w:left="0"/>
      <w:textAlignment w:val="baseline"/>
    </w:pPr>
    <w:rPr>
      <w:szCs w:val="20"/>
    </w:rPr>
  </w:style>
  <w:style w:type="paragraph" w:customStyle="1" w:styleId="34">
    <w:name w:val="Стиль3"/>
    <w:basedOn w:val="210"/>
    <w:rsid w:val="00226CA9"/>
    <w:pPr>
      <w:widowControl w:val="0"/>
      <w:tabs>
        <w:tab w:val="left" w:pos="1307"/>
      </w:tabs>
      <w:spacing w:after="0" w:line="240" w:lineRule="auto"/>
      <w:ind w:left="1080"/>
      <w:textAlignment w:val="baseline"/>
    </w:pPr>
    <w:rPr>
      <w:szCs w:val="20"/>
    </w:rPr>
  </w:style>
  <w:style w:type="paragraph" w:customStyle="1" w:styleId="35">
    <w:name w:val="Стиль3 Знак Знак"/>
    <w:basedOn w:val="210"/>
    <w:rsid w:val="00226CA9"/>
    <w:pPr>
      <w:widowControl w:val="0"/>
      <w:tabs>
        <w:tab w:val="left" w:pos="227"/>
      </w:tabs>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6CA9"/>
    <w:pPr>
      <w:suppressAutoHyphens/>
      <w:spacing w:before="280" w:after="280" w:line="240" w:lineRule="auto"/>
    </w:pPr>
    <w:rPr>
      <w:rFonts w:ascii="Tahoma" w:eastAsia="Calibri" w:hAnsi="Tahoma" w:cs="Tahoma"/>
      <w:sz w:val="20"/>
      <w:szCs w:val="20"/>
      <w:lang w:val="en-US" w:eastAsia="zh-CN"/>
    </w:rPr>
  </w:style>
  <w:style w:type="paragraph" w:styleId="27">
    <w:name w:val="List Bullet 2"/>
    <w:basedOn w:val="a"/>
    <w:rsid w:val="00226CA9"/>
    <w:pPr>
      <w:tabs>
        <w:tab w:val="left" w:pos="643"/>
      </w:tabs>
      <w:suppressAutoHyphens/>
      <w:spacing w:after="60" w:line="240" w:lineRule="auto"/>
      <w:ind w:left="643" w:hanging="360"/>
      <w:jc w:val="both"/>
    </w:pPr>
    <w:rPr>
      <w:rFonts w:ascii="Times New Roman" w:eastAsia="Calibri" w:hAnsi="Times New Roman" w:cs="Times New Roman"/>
      <w:sz w:val="24"/>
      <w:szCs w:val="24"/>
      <w:lang w:eastAsia="zh-CN"/>
    </w:rPr>
  </w:style>
  <w:style w:type="paragraph" w:customStyle="1" w:styleId="af5">
    <w:name w:val="Верхний и нижний колонтитулы"/>
    <w:basedOn w:val="a"/>
    <w:rsid w:val="00226CA9"/>
    <w:pPr>
      <w:suppressLineNumbers/>
      <w:tabs>
        <w:tab w:val="center" w:pos="4819"/>
        <w:tab w:val="right" w:pos="9638"/>
      </w:tabs>
      <w:suppressAutoHyphens/>
      <w:spacing w:after="60" w:line="240" w:lineRule="auto"/>
      <w:jc w:val="both"/>
    </w:pPr>
    <w:rPr>
      <w:rFonts w:ascii="Times New Roman" w:eastAsia="Calibri" w:hAnsi="Times New Roman" w:cs="Times New Roman"/>
      <w:sz w:val="24"/>
      <w:szCs w:val="24"/>
      <w:lang w:eastAsia="zh-CN"/>
    </w:rPr>
  </w:style>
  <w:style w:type="paragraph" w:styleId="af6">
    <w:name w:val="footer"/>
    <w:basedOn w:val="a"/>
    <w:link w:val="af7"/>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7">
    <w:name w:val="Нижний колонтитул Знак"/>
    <w:basedOn w:val="a0"/>
    <w:link w:val="af6"/>
    <w:rsid w:val="00226CA9"/>
    <w:rPr>
      <w:rFonts w:ascii="Times New Roman" w:eastAsia="Calibri" w:hAnsi="Times New Roman" w:cs="Times New Roman"/>
      <w:sz w:val="24"/>
      <w:szCs w:val="24"/>
      <w:lang w:eastAsia="zh-CN"/>
    </w:rPr>
  </w:style>
  <w:style w:type="paragraph" w:customStyle="1" w:styleId="230">
    <w:name w:val="Основной текст 23"/>
    <w:basedOn w:val="a"/>
    <w:rsid w:val="00226CA9"/>
    <w:pPr>
      <w:suppressAutoHyphens/>
      <w:spacing w:after="120" w:line="480" w:lineRule="auto"/>
      <w:jc w:val="both"/>
    </w:pPr>
    <w:rPr>
      <w:rFonts w:ascii="Times New Roman" w:eastAsia="Calibri" w:hAnsi="Times New Roman" w:cs="Times New Roman"/>
      <w:sz w:val="24"/>
      <w:szCs w:val="24"/>
      <w:lang w:eastAsia="zh-CN"/>
    </w:rPr>
  </w:style>
  <w:style w:type="paragraph" w:customStyle="1" w:styleId="310">
    <w:name w:val="Основной текст 31"/>
    <w:basedOn w:val="a"/>
    <w:rsid w:val="00226CA9"/>
    <w:pPr>
      <w:suppressAutoHyphens/>
      <w:spacing w:after="120" w:line="240" w:lineRule="auto"/>
      <w:jc w:val="both"/>
    </w:pPr>
    <w:rPr>
      <w:rFonts w:ascii="Times New Roman" w:eastAsia="Calibri" w:hAnsi="Times New Roman" w:cs="Times New Roman"/>
      <w:sz w:val="16"/>
      <w:szCs w:val="16"/>
      <w:lang w:eastAsia="zh-CN"/>
    </w:rPr>
  </w:style>
  <w:style w:type="paragraph" w:customStyle="1" w:styleId="ConsNormal0">
    <w:name w:val="ConsNormal"/>
    <w:rsid w:val="00226CA9"/>
    <w:pPr>
      <w:widowControl w:val="0"/>
      <w:suppressAutoHyphens/>
      <w:autoSpaceDE w:val="0"/>
      <w:spacing w:after="0" w:line="240" w:lineRule="auto"/>
      <w:ind w:left="709" w:right="19772" w:firstLine="720"/>
      <w:jc w:val="both"/>
    </w:pPr>
    <w:rPr>
      <w:rFonts w:ascii="Arial" w:eastAsia="Calibri" w:hAnsi="Arial" w:cs="Arial"/>
      <w:lang w:eastAsia="zh-CN"/>
    </w:rPr>
  </w:style>
  <w:style w:type="paragraph" w:customStyle="1" w:styleId="BodyText22">
    <w:name w:val="Body Text 22"/>
    <w:basedOn w:val="a"/>
    <w:rsid w:val="00226CA9"/>
    <w:pPr>
      <w:suppressAutoHyphens/>
      <w:spacing w:after="0" w:line="240" w:lineRule="auto"/>
      <w:jc w:val="both"/>
    </w:pPr>
    <w:rPr>
      <w:rFonts w:ascii="Times New Roman" w:eastAsia="Calibri" w:hAnsi="Times New Roman" w:cs="Times New Roman"/>
      <w:sz w:val="28"/>
      <w:szCs w:val="20"/>
      <w:lang w:eastAsia="zh-CN"/>
    </w:rPr>
  </w:style>
  <w:style w:type="paragraph" w:customStyle="1" w:styleId="1d">
    <w:name w:val="Дата1"/>
    <w:basedOn w:val="a"/>
    <w:next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styleId="af8">
    <w:name w:val="Normal (Web)"/>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1e">
    <w:name w:val="Текст примечания1"/>
    <w:basedOn w:val="a"/>
    <w:rsid w:val="00226CA9"/>
    <w:pPr>
      <w:suppressAutoHyphens/>
      <w:spacing w:after="60" w:line="240" w:lineRule="auto"/>
      <w:jc w:val="both"/>
    </w:pPr>
    <w:rPr>
      <w:rFonts w:ascii="Times New Roman" w:eastAsia="Calibri" w:hAnsi="Times New Roman" w:cs="Times New Roman"/>
      <w:sz w:val="20"/>
      <w:szCs w:val="20"/>
      <w:lang w:eastAsia="zh-CN"/>
    </w:rPr>
  </w:style>
  <w:style w:type="paragraph" w:styleId="af9">
    <w:name w:val="annotation text"/>
    <w:basedOn w:val="a"/>
    <w:link w:val="afa"/>
    <w:uiPriority w:val="99"/>
    <w:semiHidden/>
    <w:unhideWhenUsed/>
    <w:rsid w:val="00226CA9"/>
    <w:pPr>
      <w:spacing w:line="240" w:lineRule="auto"/>
    </w:pPr>
    <w:rPr>
      <w:sz w:val="20"/>
      <w:szCs w:val="20"/>
    </w:rPr>
  </w:style>
  <w:style w:type="character" w:customStyle="1" w:styleId="afa">
    <w:name w:val="Текст примечания Знак"/>
    <w:basedOn w:val="a0"/>
    <w:link w:val="af9"/>
    <w:uiPriority w:val="99"/>
    <w:semiHidden/>
    <w:rsid w:val="00226CA9"/>
    <w:rPr>
      <w:sz w:val="20"/>
      <w:szCs w:val="20"/>
    </w:rPr>
  </w:style>
  <w:style w:type="paragraph" w:styleId="afb">
    <w:name w:val="annotation subject"/>
    <w:basedOn w:val="1e"/>
    <w:next w:val="1e"/>
    <w:link w:val="afc"/>
    <w:rsid w:val="00226CA9"/>
    <w:rPr>
      <w:b/>
      <w:bCs/>
    </w:rPr>
  </w:style>
  <w:style w:type="character" w:customStyle="1" w:styleId="afc">
    <w:name w:val="Тема примечания Знак"/>
    <w:basedOn w:val="afa"/>
    <w:link w:val="afb"/>
    <w:rsid w:val="00226CA9"/>
    <w:rPr>
      <w:rFonts w:ascii="Times New Roman" w:eastAsia="Calibri" w:hAnsi="Times New Roman" w:cs="Times New Roman"/>
      <w:b/>
      <w:bCs/>
      <w:sz w:val="20"/>
      <w:szCs w:val="20"/>
      <w:lang w:eastAsia="zh-CN"/>
    </w:rPr>
  </w:style>
  <w:style w:type="paragraph" w:styleId="afd">
    <w:name w:val="Balloon Text"/>
    <w:basedOn w:val="a"/>
    <w:link w:val="afe"/>
    <w:rsid w:val="00226CA9"/>
    <w:pPr>
      <w:suppressAutoHyphens/>
      <w:spacing w:after="60" w:line="240" w:lineRule="auto"/>
      <w:jc w:val="both"/>
    </w:pPr>
    <w:rPr>
      <w:rFonts w:ascii="Tahoma" w:eastAsia="Calibri" w:hAnsi="Tahoma" w:cs="Tahoma"/>
      <w:sz w:val="16"/>
      <w:szCs w:val="16"/>
      <w:lang w:eastAsia="zh-CN"/>
    </w:rPr>
  </w:style>
  <w:style w:type="character" w:customStyle="1" w:styleId="afe">
    <w:name w:val="Текст выноски Знак"/>
    <w:basedOn w:val="a0"/>
    <w:link w:val="afd"/>
    <w:rsid w:val="00226CA9"/>
    <w:rPr>
      <w:rFonts w:ascii="Tahoma" w:eastAsia="Calibri" w:hAnsi="Tahoma" w:cs="Tahoma"/>
      <w:sz w:val="16"/>
      <w:szCs w:val="16"/>
      <w:lang w:eastAsia="zh-CN"/>
    </w:rPr>
  </w:style>
  <w:style w:type="paragraph" w:styleId="aff">
    <w:name w:val="footnote text"/>
    <w:basedOn w:val="a"/>
    <w:link w:val="aff0"/>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0">
    <w:name w:val="Текст сноски Знак"/>
    <w:basedOn w:val="a0"/>
    <w:link w:val="aff"/>
    <w:rsid w:val="00226CA9"/>
    <w:rPr>
      <w:rFonts w:ascii="Times New Roman" w:eastAsia="Calibri" w:hAnsi="Times New Roman" w:cs="Times New Roman"/>
      <w:sz w:val="20"/>
      <w:szCs w:val="20"/>
      <w:lang w:eastAsia="zh-CN"/>
    </w:rPr>
  </w:style>
  <w:style w:type="paragraph" w:styleId="aff1">
    <w:name w:val="endnote text"/>
    <w:basedOn w:val="a"/>
    <w:link w:val="aff2"/>
    <w:rsid w:val="00226CA9"/>
    <w:pPr>
      <w:suppressAutoHyphens/>
      <w:spacing w:after="60" w:line="240" w:lineRule="auto"/>
      <w:jc w:val="both"/>
    </w:pPr>
    <w:rPr>
      <w:rFonts w:ascii="Times New Roman" w:eastAsia="Calibri" w:hAnsi="Times New Roman" w:cs="Times New Roman"/>
      <w:sz w:val="20"/>
      <w:szCs w:val="20"/>
      <w:lang w:eastAsia="zh-CN"/>
    </w:rPr>
  </w:style>
  <w:style w:type="character" w:customStyle="1" w:styleId="aff2">
    <w:name w:val="Текст концевой сноски Знак"/>
    <w:basedOn w:val="a0"/>
    <w:link w:val="aff1"/>
    <w:rsid w:val="00226CA9"/>
    <w:rPr>
      <w:rFonts w:ascii="Times New Roman" w:eastAsia="Calibri" w:hAnsi="Times New Roman" w:cs="Times New Roman"/>
      <w:sz w:val="20"/>
      <w:szCs w:val="20"/>
      <w:lang w:eastAsia="zh-CN"/>
    </w:rPr>
  </w:style>
  <w:style w:type="paragraph" w:customStyle="1" w:styleId="1f">
    <w:name w:val="Абзац списка1"/>
    <w:basedOn w:val="a"/>
    <w:rsid w:val="00226CA9"/>
    <w:pPr>
      <w:suppressAutoHyphens/>
      <w:spacing w:after="0" w:line="240" w:lineRule="auto"/>
      <w:ind w:left="720"/>
    </w:pPr>
    <w:rPr>
      <w:rFonts w:ascii="Times New Roman" w:eastAsia="Calibri" w:hAnsi="Times New Roman" w:cs="Times New Roman"/>
      <w:sz w:val="24"/>
      <w:szCs w:val="24"/>
      <w:lang w:eastAsia="zh-CN"/>
    </w:rPr>
  </w:style>
  <w:style w:type="paragraph" w:styleId="aff3">
    <w:name w:val="header"/>
    <w:basedOn w:val="a"/>
    <w:link w:val="aff4"/>
    <w:rsid w:val="00226CA9"/>
    <w:pPr>
      <w:tabs>
        <w:tab w:val="center" w:pos="4677"/>
        <w:tab w:val="right" w:pos="9355"/>
      </w:tabs>
      <w:suppressAutoHyphens/>
      <w:spacing w:after="60" w:line="240" w:lineRule="auto"/>
      <w:jc w:val="both"/>
    </w:pPr>
    <w:rPr>
      <w:rFonts w:ascii="Times New Roman" w:eastAsia="Calibri" w:hAnsi="Times New Roman" w:cs="Times New Roman"/>
      <w:sz w:val="24"/>
      <w:szCs w:val="24"/>
      <w:lang w:eastAsia="zh-CN"/>
    </w:rPr>
  </w:style>
  <w:style w:type="character" w:customStyle="1" w:styleId="aff4">
    <w:name w:val="Верхний колонтитул Знак"/>
    <w:basedOn w:val="a0"/>
    <w:link w:val="aff3"/>
    <w:rsid w:val="00226CA9"/>
    <w:rPr>
      <w:rFonts w:ascii="Times New Roman" w:eastAsia="Calibri" w:hAnsi="Times New Roman" w:cs="Times New Roman"/>
      <w:sz w:val="24"/>
      <w:szCs w:val="24"/>
      <w:lang w:eastAsia="zh-CN"/>
    </w:rPr>
  </w:style>
  <w:style w:type="paragraph" w:customStyle="1" w:styleId="1f0">
    <w:name w:val="Текст1"/>
    <w:basedOn w:val="23"/>
    <w:rsid w:val="00226CA9"/>
  </w:style>
  <w:style w:type="paragraph" w:customStyle="1" w:styleId="WW-">
    <w:name w:val="WW-Текст"/>
    <w:basedOn w:val="a"/>
    <w:rsid w:val="00226CA9"/>
    <w:pPr>
      <w:suppressAutoHyphens/>
      <w:spacing w:after="0" w:line="240" w:lineRule="auto"/>
    </w:pPr>
    <w:rPr>
      <w:rFonts w:ascii="Courier New" w:eastAsia="Calibri" w:hAnsi="Courier New" w:cs="Courier New"/>
      <w:sz w:val="24"/>
      <w:szCs w:val="20"/>
      <w:lang w:eastAsia="zh-CN"/>
    </w:rPr>
  </w:style>
  <w:style w:type="paragraph" w:customStyle="1" w:styleId="ConsPlusNonformat">
    <w:name w:val="ConsPlusNonformat"/>
    <w:rsid w:val="00226CA9"/>
    <w:pPr>
      <w:suppressAutoHyphens/>
      <w:autoSpaceDE w:val="0"/>
      <w:spacing w:after="0" w:line="240" w:lineRule="auto"/>
    </w:pPr>
    <w:rPr>
      <w:rFonts w:ascii="Courier New" w:eastAsia="Calibri" w:hAnsi="Courier New" w:cs="Courier New"/>
      <w:sz w:val="20"/>
      <w:szCs w:val="20"/>
      <w:lang w:eastAsia="zh-CN"/>
    </w:rPr>
  </w:style>
  <w:style w:type="paragraph" w:customStyle="1" w:styleId="Bodytext1">
    <w:name w:val="Body text1"/>
    <w:basedOn w:val="a"/>
    <w:rsid w:val="00226CA9"/>
    <w:pPr>
      <w:shd w:val="clear" w:color="auto" w:fill="FFFFFF"/>
      <w:suppressAutoHyphens/>
      <w:spacing w:after="0" w:line="240" w:lineRule="atLeast"/>
    </w:pPr>
    <w:rPr>
      <w:rFonts w:ascii="Times New Roman" w:eastAsia="Times New Roman" w:hAnsi="Times New Roman" w:cs="Times New Roman"/>
      <w:sz w:val="20"/>
      <w:szCs w:val="20"/>
      <w:lang w:eastAsia="zh-CN"/>
    </w:rPr>
  </w:style>
  <w:style w:type="paragraph" w:customStyle="1" w:styleId="1f1">
    <w:name w:val="Без интервала1"/>
    <w:rsid w:val="00226CA9"/>
    <w:pPr>
      <w:suppressAutoHyphens/>
      <w:spacing w:after="0" w:line="240" w:lineRule="auto"/>
    </w:pPr>
    <w:rPr>
      <w:rFonts w:ascii="Times New Roman" w:eastAsia="Calibri" w:hAnsi="Times New Roman" w:cs="Times New Roman"/>
      <w:sz w:val="24"/>
      <w:szCs w:val="24"/>
      <w:lang w:eastAsia="zh-CN"/>
    </w:rPr>
  </w:style>
  <w:style w:type="paragraph" w:styleId="HTML">
    <w:name w:val="HTML Preformatted"/>
    <w:basedOn w:val="a"/>
    <w:link w:val="HTML0"/>
    <w:rsid w:val="00226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zh-CN"/>
    </w:rPr>
  </w:style>
  <w:style w:type="character" w:customStyle="1" w:styleId="HTML0">
    <w:name w:val="Стандартный HTML Знак"/>
    <w:basedOn w:val="a0"/>
    <w:link w:val="HTML"/>
    <w:rsid w:val="00226CA9"/>
    <w:rPr>
      <w:rFonts w:ascii="Courier New" w:eastAsia="Calibri" w:hAnsi="Courier New" w:cs="Courier New"/>
      <w:sz w:val="20"/>
      <w:szCs w:val="20"/>
      <w:lang w:eastAsia="zh-CN"/>
    </w:rPr>
  </w:style>
  <w:style w:type="paragraph" w:customStyle="1" w:styleId="130">
    <w:name w:val="Стиль Первая строка:  13 см Эд"/>
    <w:basedOn w:val="a"/>
    <w:rsid w:val="00226CA9"/>
    <w:pPr>
      <w:suppressAutoHyphens/>
      <w:spacing w:after="0" w:line="240" w:lineRule="auto"/>
      <w:ind w:firstLine="737"/>
    </w:pPr>
    <w:rPr>
      <w:rFonts w:ascii="Times New Roman" w:eastAsia="Calibri" w:hAnsi="Times New Roman" w:cs="Times New Roman"/>
      <w:sz w:val="24"/>
      <w:szCs w:val="20"/>
      <w:lang w:eastAsia="zh-CN"/>
    </w:rPr>
  </w:style>
  <w:style w:type="paragraph" w:customStyle="1" w:styleId="72">
    <w:name w:val="Основной текст (7)"/>
    <w:basedOn w:val="a"/>
    <w:rsid w:val="00226CA9"/>
    <w:pPr>
      <w:shd w:val="clear" w:color="auto" w:fill="FFFFFF"/>
      <w:suppressAutoHyphens/>
      <w:spacing w:after="0" w:line="240" w:lineRule="atLeast"/>
    </w:pPr>
    <w:rPr>
      <w:rFonts w:ascii="Times New Roman" w:eastAsia="Times New Roman" w:hAnsi="Times New Roman" w:cs="Times New Roman"/>
      <w:spacing w:val="10"/>
      <w:sz w:val="21"/>
      <w:szCs w:val="20"/>
      <w:lang w:eastAsia="zh-CN"/>
    </w:rPr>
  </w:style>
  <w:style w:type="paragraph" w:styleId="aff5">
    <w:name w:val="Body Text Indent"/>
    <w:basedOn w:val="a"/>
    <w:link w:val="aff6"/>
    <w:rsid w:val="00226CA9"/>
    <w:pPr>
      <w:suppressAutoHyphens/>
      <w:spacing w:after="120" w:line="240" w:lineRule="auto"/>
      <w:ind w:left="283"/>
      <w:jc w:val="both"/>
    </w:pPr>
    <w:rPr>
      <w:rFonts w:ascii="Times New Roman" w:eastAsia="Calibri" w:hAnsi="Times New Roman" w:cs="Times New Roman"/>
      <w:sz w:val="24"/>
      <w:szCs w:val="24"/>
      <w:lang w:eastAsia="zh-CN"/>
    </w:rPr>
  </w:style>
  <w:style w:type="character" w:customStyle="1" w:styleId="aff6">
    <w:name w:val="Основной текст с отступом Знак"/>
    <w:basedOn w:val="a0"/>
    <w:link w:val="aff5"/>
    <w:rsid w:val="00226CA9"/>
    <w:rPr>
      <w:rFonts w:ascii="Times New Roman" w:eastAsia="Calibri" w:hAnsi="Times New Roman" w:cs="Times New Roman"/>
      <w:sz w:val="24"/>
      <w:szCs w:val="24"/>
      <w:lang w:eastAsia="zh-CN"/>
    </w:rPr>
  </w:style>
  <w:style w:type="paragraph" w:customStyle="1" w:styleId="WW-1">
    <w:name w:val="WW-Текст1"/>
    <w:basedOn w:val="a"/>
    <w:rsid w:val="00226CA9"/>
    <w:pPr>
      <w:suppressAutoHyphens/>
      <w:spacing w:after="0" w:line="240" w:lineRule="auto"/>
    </w:pPr>
    <w:rPr>
      <w:rFonts w:ascii="Courier New" w:eastAsia="Calibri" w:hAnsi="Courier New" w:cs="Courier New"/>
      <w:sz w:val="20"/>
      <w:szCs w:val="24"/>
      <w:lang w:eastAsia="zh-CN"/>
    </w:rPr>
  </w:style>
  <w:style w:type="paragraph" w:customStyle="1" w:styleId="311">
    <w:name w:val="Основной текст с отступом 31"/>
    <w:basedOn w:val="a"/>
    <w:rsid w:val="00226CA9"/>
    <w:pPr>
      <w:widowControl w:val="0"/>
      <w:suppressAutoHyphens/>
      <w:spacing w:after="120" w:line="240" w:lineRule="auto"/>
      <w:ind w:left="283"/>
    </w:pPr>
    <w:rPr>
      <w:rFonts w:ascii="Thorndale AMT" w:eastAsia="Calibri" w:hAnsi="Thorndale AMT" w:cs="Thorndale AMT"/>
      <w:kern w:val="2"/>
      <w:sz w:val="16"/>
      <w:szCs w:val="16"/>
      <w:lang w:eastAsia="zh-CN"/>
    </w:rPr>
  </w:style>
  <w:style w:type="paragraph" w:customStyle="1" w:styleId="1f2">
    <w:name w:val="Без интервала1"/>
    <w:rsid w:val="00226CA9"/>
    <w:pPr>
      <w:suppressAutoHyphens/>
      <w:spacing w:after="0" w:line="240" w:lineRule="auto"/>
    </w:pPr>
    <w:rPr>
      <w:rFonts w:ascii="Calibri" w:eastAsia="Calibri" w:hAnsi="Calibri" w:cs="Calibri"/>
      <w:lang w:eastAsia="zh-CN"/>
    </w:rPr>
  </w:style>
  <w:style w:type="paragraph" w:customStyle="1" w:styleId="aff7">
    <w:name w:val="Обычный таблица"/>
    <w:basedOn w:val="a"/>
    <w:rsid w:val="00226CA9"/>
    <w:pPr>
      <w:suppressAutoHyphens/>
      <w:spacing w:after="0" w:line="240" w:lineRule="auto"/>
    </w:pPr>
    <w:rPr>
      <w:rFonts w:ascii="Times New Roman" w:eastAsia="Calibri" w:hAnsi="Times New Roman" w:cs="Times New Roman"/>
      <w:sz w:val="18"/>
      <w:szCs w:val="18"/>
      <w:lang w:eastAsia="zh-CN"/>
    </w:rPr>
  </w:style>
  <w:style w:type="paragraph" w:styleId="aff8">
    <w:name w:val="Subtitle"/>
    <w:basedOn w:val="a"/>
    <w:next w:val="af1"/>
    <w:link w:val="aff9"/>
    <w:qFormat/>
    <w:rsid w:val="00226CA9"/>
    <w:pPr>
      <w:keepNext/>
      <w:widowControl w:val="0"/>
      <w:suppressAutoHyphens/>
      <w:autoSpaceDE w:val="0"/>
      <w:spacing w:before="240" w:after="120" w:line="240" w:lineRule="auto"/>
      <w:jc w:val="center"/>
    </w:pPr>
    <w:rPr>
      <w:rFonts w:ascii="Cambria" w:eastAsia="Calibri" w:hAnsi="Cambria" w:cs="Cambria"/>
      <w:sz w:val="24"/>
      <w:szCs w:val="24"/>
      <w:lang w:eastAsia="zh-CN"/>
    </w:rPr>
  </w:style>
  <w:style w:type="character" w:customStyle="1" w:styleId="aff9">
    <w:name w:val="Подзаголовок Знак"/>
    <w:basedOn w:val="a0"/>
    <w:link w:val="aff8"/>
    <w:rsid w:val="00226CA9"/>
    <w:rPr>
      <w:rFonts w:ascii="Cambria" w:eastAsia="Calibri" w:hAnsi="Cambria" w:cs="Cambria"/>
      <w:sz w:val="24"/>
      <w:szCs w:val="24"/>
      <w:lang w:eastAsia="zh-CN"/>
    </w:rPr>
  </w:style>
  <w:style w:type="paragraph" w:customStyle="1" w:styleId="TableContents">
    <w:name w:val="Table Contents"/>
    <w:basedOn w:val="a"/>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ConsPlusCell">
    <w:name w:val="ConsPlusCell"/>
    <w:rsid w:val="00226CA9"/>
    <w:pPr>
      <w:widowControl w:val="0"/>
      <w:suppressAutoHyphens/>
      <w:autoSpaceDE w:val="0"/>
      <w:spacing w:after="0" w:line="240" w:lineRule="auto"/>
    </w:pPr>
    <w:rPr>
      <w:rFonts w:ascii="Arial" w:eastAsia="Calibri" w:hAnsi="Arial" w:cs="Arial"/>
      <w:sz w:val="20"/>
      <w:szCs w:val="20"/>
      <w:lang w:eastAsia="zh-CN"/>
    </w:rPr>
  </w:style>
  <w:style w:type="paragraph" w:customStyle="1" w:styleId="28">
    <w:name w:val="Абзац списка2"/>
    <w:basedOn w:val="a"/>
    <w:rsid w:val="00226CA9"/>
    <w:pPr>
      <w:widowControl w:val="0"/>
      <w:suppressAutoHyphens/>
      <w:spacing w:after="0" w:line="240" w:lineRule="auto"/>
    </w:pPr>
    <w:rPr>
      <w:rFonts w:ascii="Arial" w:eastAsia="Calibri" w:hAnsi="Arial" w:cs="Arial"/>
      <w:kern w:val="2"/>
      <w:sz w:val="20"/>
      <w:szCs w:val="24"/>
      <w:lang w:eastAsia="zh-CN"/>
    </w:rPr>
  </w:style>
  <w:style w:type="paragraph" w:customStyle="1" w:styleId="1f3">
    <w:name w:val="Цитата1"/>
    <w:basedOn w:val="a"/>
    <w:rsid w:val="00226CA9"/>
    <w:pPr>
      <w:suppressAutoHyphens/>
      <w:spacing w:after="0" w:line="240" w:lineRule="auto"/>
      <w:ind w:left="176" w:right="-108"/>
    </w:pPr>
    <w:rPr>
      <w:rFonts w:ascii="Times New Roman" w:eastAsia="Calibri" w:hAnsi="Times New Roman" w:cs="Times New Roman"/>
      <w:sz w:val="26"/>
      <w:szCs w:val="20"/>
      <w:lang w:eastAsia="zh-CN"/>
    </w:rPr>
  </w:style>
  <w:style w:type="paragraph" w:customStyle="1" w:styleId="xl60">
    <w:name w:val="xl6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1">
    <w:name w:val="xl61"/>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Calibri" w:hAnsi="Times New Roman" w:cs="Times New Roman"/>
      <w:sz w:val="18"/>
      <w:szCs w:val="18"/>
      <w:lang w:eastAsia="zh-CN"/>
    </w:rPr>
  </w:style>
  <w:style w:type="paragraph" w:customStyle="1" w:styleId="xl62">
    <w:name w:val="xl62"/>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3">
    <w:name w:val="xl6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4">
    <w:name w:val="xl64"/>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5">
    <w:name w:val="xl65"/>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6">
    <w:name w:val="xl66"/>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sz w:val="18"/>
      <w:szCs w:val="18"/>
      <w:lang w:eastAsia="zh-CN"/>
    </w:rPr>
  </w:style>
  <w:style w:type="paragraph" w:customStyle="1" w:styleId="xl67">
    <w:name w:val="xl67"/>
    <w:basedOn w:val="a"/>
    <w:rsid w:val="00226CA9"/>
    <w:pPr>
      <w:pBdr>
        <w:top w:val="single" w:sz="4" w:space="0" w:color="000000"/>
        <w:left w:val="single" w:sz="4"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8">
    <w:name w:val="xl68"/>
    <w:basedOn w:val="a"/>
    <w:rsid w:val="00226CA9"/>
    <w:pPr>
      <w:pBdr>
        <w:top w:val="single" w:sz="4" w:space="0" w:color="000000"/>
        <w:left w:val="none" w:sz="0" w:space="0" w:color="000000"/>
        <w:bottom w:val="single" w:sz="4" w:space="0" w:color="000000"/>
        <w:right w:val="none" w:sz="0"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xl69">
    <w:name w:val="xl6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0">
    <w:name w:val="xl70"/>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Times New Roman" w:eastAsia="Calibri" w:hAnsi="Times New Roman" w:cs="Times New Roman"/>
      <w:b/>
      <w:bCs/>
      <w:sz w:val="20"/>
      <w:szCs w:val="20"/>
      <w:lang w:eastAsia="zh-CN"/>
    </w:rPr>
  </w:style>
  <w:style w:type="paragraph" w:customStyle="1" w:styleId="xl71">
    <w:name w:val="xl71"/>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2">
    <w:name w:val="xl72"/>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3">
    <w:name w:val="xl73"/>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4">
    <w:name w:val="xl74"/>
    <w:basedOn w:val="a"/>
    <w:rsid w:val="00226CA9"/>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5">
    <w:name w:val="xl75"/>
    <w:basedOn w:val="a"/>
    <w:rsid w:val="00226CA9"/>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b/>
      <w:bCs/>
      <w:sz w:val="24"/>
      <w:szCs w:val="24"/>
      <w:lang w:eastAsia="zh-CN"/>
    </w:rPr>
  </w:style>
  <w:style w:type="paragraph" w:customStyle="1" w:styleId="xl76">
    <w:name w:val="xl76"/>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xl77">
    <w:name w:val="xl77"/>
    <w:basedOn w:val="a"/>
    <w:rsid w:val="00226CA9"/>
    <w:pPr>
      <w:pBdr>
        <w:top w:val="single" w:sz="4" w:space="0" w:color="000000"/>
        <w:left w:val="none" w:sz="0" w:space="0" w:color="000000"/>
        <w:bottom w:val="single" w:sz="4" w:space="0" w:color="000000"/>
        <w:right w:val="single" w:sz="4" w:space="0" w:color="000000"/>
      </w:pBdr>
      <w:suppressAutoHyphens/>
      <w:spacing w:before="280" w:after="280" w:line="240" w:lineRule="auto"/>
      <w:jc w:val="right"/>
    </w:pPr>
    <w:rPr>
      <w:rFonts w:ascii="Times New Roman" w:eastAsia="Calibri" w:hAnsi="Times New Roman" w:cs="Times New Roman"/>
      <w:b/>
      <w:bCs/>
      <w:sz w:val="20"/>
      <w:szCs w:val="20"/>
      <w:lang w:eastAsia="zh-CN"/>
    </w:rPr>
  </w:style>
  <w:style w:type="paragraph" w:customStyle="1" w:styleId="affa">
    <w:name w:val="Стиль"/>
    <w:rsid w:val="00226CA9"/>
    <w:pPr>
      <w:widowControl w:val="0"/>
      <w:suppressAutoHyphens/>
      <w:autoSpaceDE w:val="0"/>
      <w:spacing w:after="0" w:line="240" w:lineRule="auto"/>
    </w:pPr>
    <w:rPr>
      <w:rFonts w:ascii="Arial" w:eastAsia="Calibri" w:hAnsi="Arial" w:cs="Arial"/>
      <w:sz w:val="24"/>
      <w:szCs w:val="24"/>
      <w:lang w:eastAsia="zh-CN"/>
    </w:rPr>
  </w:style>
  <w:style w:type="paragraph" w:customStyle="1" w:styleId="220">
    <w:name w:val="2. Заголовок 2"/>
    <w:basedOn w:val="a"/>
    <w:rsid w:val="00226CA9"/>
    <w:pPr>
      <w:keepNext/>
      <w:keepLines/>
      <w:widowControl w:val="0"/>
      <w:suppressLineNumbers/>
      <w:tabs>
        <w:tab w:val="left" w:pos="1080"/>
      </w:tabs>
      <w:suppressAutoHyphens/>
      <w:spacing w:after="0" w:line="240" w:lineRule="auto"/>
      <w:ind w:firstLine="567"/>
      <w:contextualSpacing/>
      <w:jc w:val="center"/>
    </w:pPr>
    <w:rPr>
      <w:rFonts w:ascii="Times New Roman" w:eastAsia="Calibri" w:hAnsi="Times New Roman" w:cs="Times New Roman"/>
      <w:b/>
      <w:sz w:val="24"/>
      <w:szCs w:val="24"/>
      <w:lang w:eastAsia="zh-CN"/>
    </w:rPr>
  </w:style>
  <w:style w:type="paragraph" w:customStyle="1" w:styleId="42">
    <w:name w:val="4. Текст"/>
    <w:basedOn w:val="1e"/>
    <w:rsid w:val="00226CA9"/>
    <w:pPr>
      <w:widowControl w:val="0"/>
      <w:spacing w:after="0"/>
      <w:ind w:firstLine="567"/>
      <w:contextualSpacing/>
    </w:pPr>
    <w:rPr>
      <w:color w:val="000000"/>
      <w:spacing w:val="2"/>
      <w:sz w:val="24"/>
    </w:rPr>
  </w:style>
  <w:style w:type="paragraph" w:customStyle="1" w:styleId="330">
    <w:name w:val="3. Заголовок 3"/>
    <w:basedOn w:val="220"/>
    <w:rsid w:val="00226CA9"/>
    <w:pPr>
      <w:spacing w:before="60"/>
    </w:pPr>
  </w:style>
  <w:style w:type="paragraph" w:customStyle="1" w:styleId="-3">
    <w:name w:val="Пункт-3"/>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4">
    <w:name w:val="Пункт-4"/>
    <w:basedOn w:val="a"/>
    <w:rsid w:val="00226CA9"/>
    <w:pPr>
      <w:tabs>
        <w:tab w:val="left" w:pos="643"/>
      </w:tabs>
      <w:suppressAutoHyphens/>
      <w:spacing w:after="0" w:line="240" w:lineRule="auto"/>
      <w:ind w:left="643" w:hanging="360"/>
      <w:jc w:val="both"/>
    </w:pPr>
    <w:rPr>
      <w:rFonts w:ascii="Times New Roman" w:eastAsia="Calibri" w:hAnsi="Times New Roman" w:cs="Times New Roman"/>
      <w:sz w:val="28"/>
      <w:szCs w:val="20"/>
      <w:lang w:eastAsia="zh-CN"/>
    </w:rPr>
  </w:style>
  <w:style w:type="paragraph" w:customStyle="1" w:styleId="-30">
    <w:name w:val="Подзаголовок-3"/>
    <w:basedOn w:val="-3"/>
    <w:rsid w:val="00226CA9"/>
    <w:pPr>
      <w:keepNext/>
      <w:spacing w:before="240" w:after="120"/>
    </w:pPr>
    <w:rPr>
      <w:b/>
    </w:rPr>
  </w:style>
  <w:style w:type="paragraph" w:customStyle="1" w:styleId="320">
    <w:name w:val="Основной текст с отступом 32"/>
    <w:basedOn w:val="a"/>
    <w:rsid w:val="00226CA9"/>
    <w:pPr>
      <w:widowControl w:val="0"/>
      <w:suppressAutoHyphens/>
      <w:spacing w:before="240" w:after="0" w:line="240" w:lineRule="auto"/>
      <w:ind w:left="680" w:hanging="680"/>
      <w:jc w:val="both"/>
    </w:pPr>
    <w:rPr>
      <w:rFonts w:ascii="Times New Roman" w:eastAsia="Calibri" w:hAnsi="Times New Roman" w:cs="Times New Roman"/>
      <w:szCs w:val="20"/>
      <w:lang w:eastAsia="zh-CN"/>
    </w:rPr>
  </w:style>
  <w:style w:type="paragraph" w:customStyle="1" w:styleId="221">
    <w:name w:val="Основной текст 22"/>
    <w:basedOn w:val="a"/>
    <w:rsid w:val="00226CA9"/>
    <w:pPr>
      <w:suppressAutoHyphens/>
      <w:spacing w:after="0" w:line="360" w:lineRule="auto"/>
      <w:jc w:val="center"/>
    </w:pPr>
    <w:rPr>
      <w:rFonts w:ascii="Times New Roman" w:eastAsia="Calibri" w:hAnsi="Times New Roman" w:cs="Times New Roman"/>
      <w:b/>
      <w:sz w:val="28"/>
      <w:szCs w:val="20"/>
      <w:lang w:eastAsia="zh-CN"/>
    </w:rPr>
  </w:style>
  <w:style w:type="paragraph" w:customStyle="1" w:styleId="29">
    <w:name w:val="Обычный2"/>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affb">
    <w:name w:val="отчет"/>
    <w:basedOn w:val="a"/>
    <w:rsid w:val="00226CA9"/>
    <w:pPr>
      <w:suppressAutoHyphens/>
      <w:spacing w:after="120" w:line="360" w:lineRule="auto"/>
      <w:ind w:firstLine="720"/>
      <w:jc w:val="both"/>
    </w:pPr>
    <w:rPr>
      <w:rFonts w:ascii="Times New Roman" w:eastAsia="Calibri" w:hAnsi="Times New Roman" w:cs="Times New Roman"/>
      <w:szCs w:val="20"/>
      <w:lang w:eastAsia="zh-CN"/>
    </w:rPr>
  </w:style>
  <w:style w:type="paragraph" w:customStyle="1" w:styleId="211">
    <w:name w:val="Основной текст 211"/>
    <w:basedOn w:val="a"/>
    <w:rsid w:val="00226CA9"/>
    <w:pPr>
      <w:suppressAutoHyphens/>
      <w:spacing w:after="0" w:line="240" w:lineRule="auto"/>
      <w:ind w:firstLine="567"/>
      <w:jc w:val="both"/>
    </w:pPr>
    <w:rPr>
      <w:rFonts w:ascii="Times New Roman" w:eastAsia="Calibri" w:hAnsi="Times New Roman" w:cs="Times New Roman"/>
      <w:sz w:val="24"/>
      <w:szCs w:val="24"/>
      <w:lang w:eastAsia="zh-CN"/>
    </w:rPr>
  </w:style>
  <w:style w:type="paragraph" w:customStyle="1" w:styleId="affc">
    <w:name w:val="Список отчета"/>
    <w:basedOn w:val="a"/>
    <w:rsid w:val="00226CA9"/>
    <w:pPr>
      <w:tabs>
        <w:tab w:val="left" w:pos="1069"/>
      </w:tabs>
      <w:suppressAutoHyphens/>
      <w:spacing w:after="120" w:line="360" w:lineRule="auto"/>
      <w:ind w:firstLine="709"/>
      <w:jc w:val="both"/>
    </w:pPr>
    <w:rPr>
      <w:rFonts w:ascii="Times New Roman" w:eastAsia="Calibri" w:hAnsi="Times New Roman" w:cs="Times New Roman"/>
      <w:b/>
      <w:sz w:val="24"/>
      <w:szCs w:val="24"/>
      <w:lang w:eastAsia="zh-CN"/>
    </w:rPr>
  </w:style>
  <w:style w:type="paragraph" w:customStyle="1" w:styleId="ConsNonformat">
    <w:name w:val="ConsNonformat"/>
    <w:rsid w:val="00226CA9"/>
    <w:pPr>
      <w:widowControl w:val="0"/>
      <w:suppressAutoHyphens/>
      <w:autoSpaceDE w:val="0"/>
      <w:spacing w:after="0" w:line="240" w:lineRule="auto"/>
      <w:ind w:right="19772"/>
    </w:pPr>
    <w:rPr>
      <w:rFonts w:ascii="Courier New" w:eastAsia="Calibri" w:hAnsi="Courier New" w:cs="Courier New"/>
      <w:sz w:val="24"/>
      <w:szCs w:val="24"/>
      <w:lang w:eastAsia="zh-CN"/>
    </w:rPr>
  </w:style>
  <w:style w:type="paragraph" w:customStyle="1" w:styleId="121">
    <w:name w:val="отчет 12"/>
    <w:basedOn w:val="a"/>
    <w:rsid w:val="00226CA9"/>
    <w:pPr>
      <w:suppressAutoHyphens/>
      <w:spacing w:after="120" w:line="360" w:lineRule="auto"/>
      <w:ind w:firstLine="720"/>
      <w:jc w:val="both"/>
    </w:pPr>
    <w:rPr>
      <w:rFonts w:ascii="Times New Roman" w:eastAsia="Calibri" w:hAnsi="Times New Roman" w:cs="Times New Roman"/>
      <w:sz w:val="24"/>
      <w:szCs w:val="24"/>
      <w:lang w:eastAsia="zh-CN"/>
    </w:rPr>
  </w:style>
  <w:style w:type="paragraph" w:customStyle="1" w:styleId="36">
    <w:name w:val="Основной текст3"/>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37">
    <w:name w:val="Обычный3"/>
    <w:rsid w:val="00226CA9"/>
    <w:pPr>
      <w:suppressAutoHyphens/>
      <w:spacing w:after="0" w:line="240" w:lineRule="auto"/>
    </w:pPr>
    <w:rPr>
      <w:rFonts w:ascii="Times New Roman" w:eastAsia="Calibri" w:hAnsi="Times New Roman" w:cs="Times New Roman"/>
      <w:sz w:val="20"/>
      <w:szCs w:val="20"/>
      <w:lang w:eastAsia="zh-CN"/>
    </w:rPr>
  </w:style>
  <w:style w:type="paragraph" w:customStyle="1" w:styleId="212">
    <w:name w:val="Основной текст 21"/>
    <w:basedOn w:val="a"/>
    <w:rsid w:val="00226CA9"/>
    <w:pPr>
      <w:suppressAutoHyphens/>
      <w:overflowPunct w:val="0"/>
      <w:autoSpaceDE w:val="0"/>
      <w:spacing w:after="0" w:line="240" w:lineRule="auto"/>
      <w:jc w:val="center"/>
    </w:pPr>
    <w:rPr>
      <w:rFonts w:ascii="Times New Roman" w:eastAsia="Calibri" w:hAnsi="Times New Roman" w:cs="Times New Roman"/>
      <w:b/>
      <w:sz w:val="28"/>
      <w:szCs w:val="20"/>
      <w:lang w:eastAsia="zh-CN"/>
    </w:rPr>
  </w:style>
  <w:style w:type="paragraph" w:customStyle="1" w:styleId="1f4">
    <w:name w:val="Обычный1"/>
    <w:rsid w:val="00226CA9"/>
    <w:pPr>
      <w:widowControl w:val="0"/>
      <w:suppressAutoHyphens/>
      <w:spacing w:after="0" w:line="240" w:lineRule="auto"/>
      <w:ind w:left="120" w:firstLine="560"/>
    </w:pPr>
    <w:rPr>
      <w:rFonts w:ascii="Arial" w:eastAsia="Calibri" w:hAnsi="Arial" w:cs="Arial"/>
      <w:szCs w:val="20"/>
      <w:lang w:eastAsia="zh-CN"/>
    </w:rPr>
  </w:style>
  <w:style w:type="paragraph" w:customStyle="1" w:styleId="1f5">
    <w:name w:val="Маркированный список1"/>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styleId="38">
    <w:name w:val="List Bullet 3"/>
    <w:basedOn w:val="1f5"/>
    <w:rsid w:val="00226CA9"/>
    <w:pPr>
      <w:ind w:left="1440"/>
    </w:pPr>
  </w:style>
  <w:style w:type="paragraph" w:customStyle="1" w:styleId="1f6">
    <w:name w:val="Обычный + Первая строка:  1 см"/>
    <w:basedOn w:val="a"/>
    <w:rsid w:val="00226CA9"/>
    <w:pPr>
      <w:keepNext/>
      <w:keepLines/>
      <w:widowControl w:val="0"/>
      <w:suppressLineNumbers/>
      <w:suppressAutoHyphens/>
      <w:spacing w:after="60" w:line="240" w:lineRule="auto"/>
      <w:ind w:firstLine="567"/>
      <w:jc w:val="both"/>
    </w:pPr>
    <w:rPr>
      <w:rFonts w:ascii="Times New Roman" w:eastAsia="Calibri" w:hAnsi="Times New Roman" w:cs="Times New Roman"/>
      <w:i/>
      <w:sz w:val="24"/>
      <w:szCs w:val="20"/>
      <w:lang w:eastAsia="zh-CN"/>
    </w:rPr>
  </w:style>
  <w:style w:type="paragraph" w:customStyle="1" w:styleId="112">
    <w:name w:val="Обычный11"/>
    <w:rsid w:val="00226CA9"/>
    <w:pPr>
      <w:suppressAutoHyphens/>
      <w:spacing w:after="0" w:line="240" w:lineRule="auto"/>
    </w:pPr>
    <w:rPr>
      <w:rFonts w:ascii="NTHelvetica/Cyrillic" w:eastAsia="Calibri" w:hAnsi="NTHelvetica/Cyrillic" w:cs="NTHelvetica/Cyrillic"/>
      <w:color w:val="000080"/>
      <w:sz w:val="16"/>
      <w:szCs w:val="20"/>
      <w:lang w:eastAsia="zh-CN"/>
    </w:rPr>
  </w:style>
  <w:style w:type="paragraph" w:customStyle="1" w:styleId="1f7">
    <w:name w:val="Название объекта1"/>
    <w:basedOn w:val="a"/>
    <w:next w:val="a"/>
    <w:rsid w:val="00226CA9"/>
    <w:pPr>
      <w:suppressAutoHyphens/>
      <w:spacing w:after="0" w:line="240" w:lineRule="auto"/>
      <w:jc w:val="center"/>
    </w:pPr>
    <w:rPr>
      <w:rFonts w:ascii="Times New Roman" w:eastAsia="Calibri" w:hAnsi="Times New Roman" w:cs="Times New Roman"/>
      <w:b/>
      <w:sz w:val="24"/>
      <w:szCs w:val="20"/>
      <w:lang w:eastAsia="zh-CN"/>
    </w:rPr>
  </w:style>
  <w:style w:type="paragraph" w:customStyle="1" w:styleId="1f8">
    <w:name w:val="Маркер1"/>
    <w:basedOn w:val="a"/>
    <w:rsid w:val="00226CA9"/>
    <w:pPr>
      <w:tabs>
        <w:tab w:val="num" w:pos="6840"/>
      </w:tabs>
      <w:suppressAutoHyphens/>
      <w:spacing w:after="0" w:line="312" w:lineRule="auto"/>
      <w:ind w:left="6840" w:hanging="360"/>
      <w:jc w:val="both"/>
    </w:pPr>
    <w:rPr>
      <w:rFonts w:ascii="Times New Roman" w:eastAsia="Calibri" w:hAnsi="Times New Roman" w:cs="Times New Roman"/>
      <w:sz w:val="20"/>
      <w:szCs w:val="20"/>
      <w:lang w:eastAsia="zh-CN"/>
    </w:rPr>
  </w:style>
  <w:style w:type="paragraph" w:customStyle="1" w:styleId="1f9">
    <w:name w:val="Схема документа1"/>
    <w:basedOn w:val="a"/>
    <w:rsid w:val="00226CA9"/>
    <w:pPr>
      <w:shd w:val="clear" w:color="auto" w:fill="000080"/>
      <w:suppressAutoHyphens/>
      <w:spacing w:after="0" w:line="240" w:lineRule="auto"/>
    </w:pPr>
    <w:rPr>
      <w:rFonts w:ascii="Tahoma" w:eastAsia="Calibri" w:hAnsi="Tahoma" w:cs="Tahoma"/>
      <w:sz w:val="20"/>
      <w:szCs w:val="20"/>
      <w:lang w:eastAsia="zh-CN"/>
    </w:rPr>
  </w:style>
  <w:style w:type="paragraph" w:customStyle="1" w:styleId="113">
    <w:name w:val="1. Заголовок 1"/>
    <w:basedOn w:val="1e"/>
    <w:rsid w:val="00226CA9"/>
    <w:pPr>
      <w:spacing w:after="0" w:line="288" w:lineRule="auto"/>
      <w:ind w:firstLine="709"/>
      <w:contextualSpacing/>
      <w:jc w:val="center"/>
    </w:pPr>
    <w:rPr>
      <w:b/>
      <w:smallCaps/>
      <w:sz w:val="24"/>
      <w:szCs w:val="24"/>
    </w:rPr>
  </w:style>
  <w:style w:type="paragraph" w:styleId="51">
    <w:name w:val="List Bullet 5"/>
    <w:basedOn w:val="a"/>
    <w:rsid w:val="00226CA9"/>
    <w:pPr>
      <w:tabs>
        <w:tab w:val="left" w:pos="1492"/>
      </w:tabs>
      <w:suppressAutoHyphens/>
      <w:spacing w:after="0" w:line="240" w:lineRule="auto"/>
      <w:ind w:left="1492" w:hanging="360"/>
    </w:pPr>
    <w:rPr>
      <w:rFonts w:ascii="Times New Roman" w:eastAsia="Calibri" w:hAnsi="Times New Roman" w:cs="Times New Roman"/>
      <w:sz w:val="20"/>
      <w:szCs w:val="20"/>
      <w:lang w:eastAsia="zh-CN"/>
    </w:rPr>
  </w:style>
  <w:style w:type="paragraph" w:customStyle="1" w:styleId="3TimesNewRoman12">
    <w:name w:val="Стиль Заголовок 3 + Times New Roman 12 пт"/>
    <w:basedOn w:val="3"/>
    <w:rsid w:val="00226CA9"/>
    <w:pPr>
      <w:widowControl w:val="0"/>
      <w:tabs>
        <w:tab w:val="clear" w:pos="170"/>
      </w:tabs>
      <w:autoSpaceDE w:val="0"/>
      <w:spacing w:line="360" w:lineRule="auto"/>
      <w:ind w:left="0" w:firstLine="709"/>
    </w:pPr>
    <w:rPr>
      <w:rFonts w:ascii="Times New Roman" w:hAnsi="Times New Roman" w:cs="Times New Roman"/>
      <w:szCs w:val="26"/>
    </w:rPr>
  </w:style>
  <w:style w:type="paragraph" w:customStyle="1" w:styleId="3TimesNewRoman12007">
    <w:name w:val="Стиль Заголовок 3 + Times New Roman 12 пт Слева:  007 см"/>
    <w:basedOn w:val="3"/>
    <w:rsid w:val="00226CA9"/>
    <w:pPr>
      <w:widowControl w:val="0"/>
      <w:tabs>
        <w:tab w:val="clear" w:pos="170"/>
      </w:tabs>
      <w:autoSpaceDE w:val="0"/>
      <w:spacing w:line="360" w:lineRule="auto"/>
      <w:ind w:left="0" w:firstLine="709"/>
    </w:pPr>
    <w:rPr>
      <w:rFonts w:ascii="Times New Roman" w:hAnsi="Times New Roman" w:cs="Times New Roman"/>
      <w:i/>
      <w:szCs w:val="20"/>
    </w:rPr>
  </w:style>
  <w:style w:type="paragraph" w:styleId="39">
    <w:name w:val="toc 3"/>
    <w:basedOn w:val="a"/>
    <w:next w:val="a"/>
    <w:rsid w:val="00226CA9"/>
    <w:pPr>
      <w:suppressAutoHyphens/>
      <w:spacing w:after="0" w:line="240" w:lineRule="auto"/>
      <w:ind w:left="400"/>
    </w:pPr>
    <w:rPr>
      <w:rFonts w:ascii="Times New Roman" w:eastAsia="Calibri" w:hAnsi="Times New Roman" w:cs="Times New Roman"/>
      <w:sz w:val="20"/>
      <w:szCs w:val="20"/>
      <w:lang w:eastAsia="zh-CN"/>
    </w:rPr>
  </w:style>
  <w:style w:type="paragraph" w:customStyle="1" w:styleId="2a">
    <w:name w:val="Основной текст2"/>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CharChar">
    <w:name w:val="Char Char"/>
    <w:basedOn w:val="a"/>
    <w:rsid w:val="00226CA9"/>
    <w:pPr>
      <w:suppressAutoHyphens/>
      <w:spacing w:after="160" w:line="240" w:lineRule="exact"/>
    </w:pPr>
    <w:rPr>
      <w:rFonts w:ascii="Verdana" w:eastAsia="Calibri" w:hAnsi="Verdana" w:cs="Verdana"/>
      <w:sz w:val="24"/>
      <w:szCs w:val="24"/>
      <w:lang w:val="en-US" w:eastAsia="zh-CN"/>
    </w:rPr>
  </w:style>
  <w:style w:type="paragraph" w:customStyle="1" w:styleId="122">
    <w:name w:val="Обычный + 12 пт"/>
    <w:basedOn w:val="a"/>
    <w:rsid w:val="00226CA9"/>
    <w:pPr>
      <w:widowControl w:val="0"/>
      <w:shd w:val="clear" w:color="auto" w:fill="FFFFFF"/>
      <w:tabs>
        <w:tab w:val="left" w:leader="underscore" w:pos="2069"/>
        <w:tab w:val="left" w:leader="underscore" w:pos="2323"/>
        <w:tab w:val="left" w:leader="underscore" w:pos="3514"/>
        <w:tab w:val="left" w:leader="underscore" w:pos="7541"/>
        <w:tab w:val="left" w:leader="underscore" w:pos="8333"/>
      </w:tabs>
      <w:suppressAutoHyphens/>
      <w:autoSpaceDE w:val="0"/>
      <w:spacing w:line="240" w:lineRule="auto"/>
      <w:ind w:right="74"/>
      <w:jc w:val="both"/>
    </w:pPr>
    <w:rPr>
      <w:rFonts w:ascii="Times New Roman" w:eastAsia="Calibri" w:hAnsi="Times New Roman" w:cs="Times New Roman"/>
      <w:color w:val="000000"/>
      <w:spacing w:val="-2"/>
      <w:sz w:val="24"/>
      <w:szCs w:val="24"/>
      <w:lang w:eastAsia="zh-CN"/>
    </w:rPr>
  </w:style>
  <w:style w:type="paragraph" w:customStyle="1" w:styleId="ConsTitle">
    <w:name w:val="ConsTitle"/>
    <w:rsid w:val="00226CA9"/>
    <w:pPr>
      <w:widowControl w:val="0"/>
      <w:suppressAutoHyphens/>
      <w:autoSpaceDE w:val="0"/>
      <w:spacing w:after="0" w:line="240" w:lineRule="auto"/>
      <w:ind w:right="19772"/>
    </w:pPr>
    <w:rPr>
      <w:rFonts w:ascii="Arial" w:eastAsia="Calibri" w:hAnsi="Arial" w:cs="Arial"/>
      <w:b/>
      <w:bCs/>
      <w:sz w:val="20"/>
      <w:szCs w:val="20"/>
      <w:lang w:eastAsia="zh-CN"/>
    </w:rPr>
  </w:style>
  <w:style w:type="paragraph" w:customStyle="1" w:styleId="114">
    <w:name w:val="Основной текст11"/>
    <w:basedOn w:val="a"/>
    <w:rsid w:val="00226CA9"/>
    <w:pPr>
      <w:suppressAutoHyphens/>
      <w:spacing w:after="0" w:line="240" w:lineRule="auto"/>
      <w:jc w:val="both"/>
    </w:pPr>
    <w:rPr>
      <w:rFonts w:ascii="Times New Roman" w:eastAsia="Calibri" w:hAnsi="Times New Roman" w:cs="Times New Roman"/>
      <w:sz w:val="24"/>
      <w:szCs w:val="24"/>
      <w:lang w:eastAsia="zh-CN"/>
    </w:rPr>
  </w:style>
  <w:style w:type="paragraph" w:customStyle="1" w:styleId="43">
    <w:name w:val="Основной текст4"/>
    <w:basedOn w:val="a"/>
    <w:rsid w:val="00226CA9"/>
    <w:pPr>
      <w:suppressAutoHyphens/>
      <w:spacing w:before="120" w:after="120" w:line="240" w:lineRule="auto"/>
      <w:jc w:val="both"/>
    </w:pPr>
    <w:rPr>
      <w:rFonts w:ascii="Times New Roman" w:eastAsia="Calibri" w:hAnsi="Times New Roman" w:cs="Times New Roman"/>
      <w:sz w:val="24"/>
      <w:szCs w:val="24"/>
      <w:lang w:eastAsia="zh-CN"/>
    </w:rPr>
  </w:style>
  <w:style w:type="paragraph" w:customStyle="1" w:styleId="52">
    <w:name w:val="Основной текст5"/>
    <w:basedOn w:val="a"/>
    <w:rsid w:val="00226CA9"/>
    <w:pPr>
      <w:suppressAutoHyphens/>
      <w:spacing w:after="0" w:line="240" w:lineRule="auto"/>
      <w:jc w:val="both"/>
    </w:pPr>
    <w:rPr>
      <w:rFonts w:ascii="Times New Roman" w:eastAsia="Calibri" w:hAnsi="Times New Roman" w:cs="Times New Roman"/>
      <w:sz w:val="24"/>
      <w:szCs w:val="20"/>
      <w:lang w:eastAsia="zh-CN"/>
    </w:rPr>
  </w:style>
  <w:style w:type="paragraph" w:customStyle="1" w:styleId="xl78">
    <w:name w:val="xl7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79">
    <w:name w:val="xl7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b/>
      <w:bCs/>
      <w:sz w:val="24"/>
      <w:szCs w:val="24"/>
      <w:lang w:eastAsia="zh-CN"/>
    </w:rPr>
  </w:style>
  <w:style w:type="paragraph" w:customStyle="1" w:styleId="xl80">
    <w:name w:val="xl80"/>
    <w:basedOn w:val="a"/>
    <w:rsid w:val="00226CA9"/>
    <w:pP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1">
    <w:name w:val="xl81"/>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2">
    <w:name w:val="xl82"/>
    <w:basedOn w:val="a"/>
    <w:rsid w:val="00226CA9"/>
    <w:pPr>
      <w:pBdr>
        <w:top w:val="single" w:sz="8" w:space="0" w:color="000000"/>
        <w:left w:val="none" w:sz="0"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3">
    <w:name w:val="xl83"/>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sz w:val="24"/>
      <w:szCs w:val="24"/>
      <w:lang w:eastAsia="zh-CN"/>
    </w:rPr>
  </w:style>
  <w:style w:type="paragraph" w:customStyle="1" w:styleId="xl84">
    <w:name w:val="xl84"/>
    <w:basedOn w:val="a"/>
    <w:rsid w:val="00226CA9"/>
    <w:pPr>
      <w:pBdr>
        <w:top w:val="single" w:sz="8" w:space="0" w:color="000000"/>
        <w:left w:val="none" w:sz="0" w:space="0" w:color="000000"/>
        <w:bottom w:val="none" w:sz="0" w:space="0" w:color="000000"/>
        <w:right w:val="single" w:sz="8" w:space="0" w:color="000000"/>
      </w:pBdr>
      <w:suppressAutoHyphens/>
      <w:spacing w:before="280" w:after="280" w:line="240" w:lineRule="auto"/>
      <w:jc w:val="center"/>
      <w:textAlignment w:val="center"/>
    </w:pPr>
    <w:rPr>
      <w:rFonts w:ascii="Times New Roman" w:eastAsia="Calibri" w:hAnsi="Times New Roman" w:cs="Times New Roman"/>
      <w:color w:val="000000"/>
      <w:sz w:val="20"/>
      <w:szCs w:val="20"/>
      <w:lang w:eastAsia="zh-CN"/>
    </w:rPr>
  </w:style>
  <w:style w:type="paragraph" w:customStyle="1" w:styleId="xl85">
    <w:name w:val="xl85"/>
    <w:basedOn w:val="a"/>
    <w:rsid w:val="00226CA9"/>
    <w:pPr>
      <w:pBdr>
        <w:top w:val="none" w:sz="0"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Calibri" w:hAnsi="Times New Roman" w:cs="Times New Roman"/>
      <w:b/>
      <w:bCs/>
      <w:sz w:val="24"/>
      <w:szCs w:val="24"/>
      <w:lang w:eastAsia="zh-CN"/>
    </w:rPr>
  </w:style>
  <w:style w:type="paragraph" w:customStyle="1" w:styleId="xl86">
    <w:name w:val="xl86"/>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7">
    <w:name w:val="xl87"/>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8">
    <w:name w:val="xl88"/>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89">
    <w:name w:val="xl89"/>
    <w:basedOn w:val="a"/>
    <w:rsid w:val="00226CA9"/>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xl90">
    <w:name w:val="xl90"/>
    <w:basedOn w:val="a"/>
    <w:rsid w:val="00226CA9"/>
    <w:pPr>
      <w:pBdr>
        <w:top w:val="single" w:sz="4" w:space="0" w:color="000000"/>
        <w:left w:val="single" w:sz="4" w:space="0" w:color="000000"/>
        <w:bottom w:val="single" w:sz="4" w:space="0" w:color="000000"/>
        <w:right w:val="single" w:sz="4" w:space="0" w:color="000000"/>
      </w:pBdr>
      <w:shd w:val="clear" w:color="auto" w:fill="92D050"/>
      <w:suppressAutoHyphens/>
      <w:spacing w:before="280" w:after="280" w:line="240" w:lineRule="auto"/>
      <w:jc w:val="center"/>
      <w:textAlignment w:val="top"/>
    </w:pPr>
    <w:rPr>
      <w:rFonts w:ascii="Times New Roman" w:eastAsia="Calibri" w:hAnsi="Times New Roman" w:cs="Times New Roman"/>
      <w:sz w:val="24"/>
      <w:szCs w:val="24"/>
      <w:lang w:eastAsia="zh-CN"/>
    </w:rPr>
  </w:style>
  <w:style w:type="paragraph" w:customStyle="1" w:styleId="1fa">
    <w:name w:val="Заголовок оглавления1"/>
    <w:basedOn w:val="1"/>
    <w:next w:val="a"/>
    <w:rsid w:val="00226CA9"/>
    <w:pPr>
      <w:keepLines/>
      <w:tabs>
        <w:tab w:val="clear" w:pos="432"/>
      </w:tabs>
      <w:spacing w:before="480" w:after="0" w:line="276" w:lineRule="auto"/>
      <w:ind w:left="0" w:firstLine="0"/>
      <w:jc w:val="left"/>
    </w:pPr>
    <w:rPr>
      <w:rFonts w:ascii="Calibri Light" w:hAnsi="Calibri Light" w:cs="Calibri Light"/>
      <w:color w:val="2E74B5"/>
      <w:kern w:val="0"/>
      <w:sz w:val="28"/>
      <w:szCs w:val="28"/>
    </w:rPr>
  </w:style>
  <w:style w:type="paragraph" w:customStyle="1" w:styleId="affd">
    <w:name w:val="_Основной с красной строки"/>
    <w:basedOn w:val="a"/>
    <w:rsid w:val="00226CA9"/>
    <w:pPr>
      <w:suppressAutoHyphens/>
      <w:spacing w:after="0" w:line="360" w:lineRule="auto"/>
      <w:ind w:firstLine="709"/>
      <w:jc w:val="both"/>
    </w:pPr>
    <w:rPr>
      <w:rFonts w:ascii="Calibri" w:eastAsia="Calibri" w:hAnsi="Calibri" w:cs="Calibri"/>
      <w:sz w:val="24"/>
      <w:szCs w:val="20"/>
      <w:lang w:eastAsia="zh-CN"/>
    </w:rPr>
  </w:style>
  <w:style w:type="paragraph" w:customStyle="1" w:styleId="Default">
    <w:name w:val="Default"/>
    <w:rsid w:val="00226CA9"/>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pyright-info">
    <w:name w:val="copyright-info"/>
    <w:basedOn w:val="a"/>
    <w:rsid w:val="00226CA9"/>
    <w:pPr>
      <w:suppressAutoHyphens/>
      <w:spacing w:before="280" w:after="280" w:line="240" w:lineRule="auto"/>
    </w:pPr>
    <w:rPr>
      <w:rFonts w:ascii="Times New Roman" w:eastAsia="Calibri" w:hAnsi="Times New Roman" w:cs="Times New Roman"/>
      <w:sz w:val="24"/>
      <w:szCs w:val="24"/>
      <w:lang w:eastAsia="zh-CN"/>
    </w:rPr>
  </w:style>
  <w:style w:type="paragraph" w:customStyle="1" w:styleId="affe">
    <w:name w:val="Содержимое таблицы"/>
    <w:basedOn w:val="a"/>
    <w:rsid w:val="00226CA9"/>
    <w:pPr>
      <w:suppressLineNumbers/>
      <w:suppressAutoHyphens/>
      <w:spacing w:after="60" w:line="240" w:lineRule="auto"/>
      <w:jc w:val="both"/>
    </w:pPr>
    <w:rPr>
      <w:rFonts w:ascii="Times New Roman" w:eastAsia="Calibri" w:hAnsi="Times New Roman" w:cs="Times New Roman"/>
      <w:sz w:val="24"/>
      <w:szCs w:val="24"/>
      <w:lang w:eastAsia="zh-CN"/>
    </w:rPr>
  </w:style>
  <w:style w:type="paragraph" w:customStyle="1" w:styleId="afff">
    <w:name w:val="Заголовок таблицы"/>
    <w:basedOn w:val="affe"/>
    <w:rsid w:val="00226CA9"/>
    <w:pPr>
      <w:jc w:val="center"/>
    </w:pPr>
    <w:rPr>
      <w:b/>
      <w:bCs/>
    </w:rPr>
  </w:style>
  <w:style w:type="paragraph" w:customStyle="1" w:styleId="afff0">
    <w:name w:val="Содержимое врезки"/>
    <w:basedOn w:val="a"/>
    <w:rsid w:val="00226CA9"/>
    <w:pPr>
      <w:suppressAutoHyphens/>
      <w:spacing w:after="60" w:line="240" w:lineRule="auto"/>
      <w:jc w:val="both"/>
    </w:pPr>
    <w:rPr>
      <w:rFonts w:ascii="Times New Roman" w:eastAsia="Calibri" w:hAnsi="Times New Roman" w:cs="Times New Roman"/>
      <w:sz w:val="24"/>
      <w:szCs w:val="24"/>
      <w:lang w:eastAsia="zh-CN"/>
    </w:rPr>
  </w:style>
  <w:style w:type="paragraph" w:customStyle="1" w:styleId="msonormal0">
    <w:name w:val="msonormal"/>
    <w:basedOn w:val="a"/>
    <w:rsid w:val="00226CA9"/>
    <w:pPr>
      <w:spacing w:before="280" w:after="280" w:line="240" w:lineRule="auto"/>
    </w:pPr>
    <w:rPr>
      <w:rFonts w:ascii="Times New Roman" w:eastAsia="Times New Roman" w:hAnsi="Times New Roman" w:cs="Times New Roman"/>
      <w:sz w:val="24"/>
      <w:szCs w:val="24"/>
      <w:lang w:eastAsia="zh-CN"/>
    </w:rPr>
  </w:style>
  <w:style w:type="paragraph" w:styleId="afff1">
    <w:name w:val="List Paragraph"/>
    <w:basedOn w:val="a"/>
    <w:uiPriority w:val="34"/>
    <w:qFormat/>
    <w:rsid w:val="002D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8175</Words>
  <Characters>46602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cp:revision>
  <cp:lastPrinted>2023-11-13T11:18:00Z</cp:lastPrinted>
  <dcterms:created xsi:type="dcterms:W3CDTF">2023-11-13T08:24:00Z</dcterms:created>
  <dcterms:modified xsi:type="dcterms:W3CDTF">2023-11-21T13:36:00Z</dcterms:modified>
</cp:coreProperties>
</file>